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F44" w:rsidRDefault="00603F44" w:rsidP="005966F5">
      <w:pPr>
        <w:spacing w:after="0" w:line="240" w:lineRule="auto"/>
        <w:jc w:val="both"/>
        <w:rPr>
          <w:rFonts w:ascii="Times New Roman" w:hAnsi="Times New Roman"/>
          <w:b/>
          <w:sz w:val="24"/>
          <w:szCs w:val="24"/>
        </w:rPr>
      </w:pPr>
    </w:p>
    <w:p w:rsidR="00603F44" w:rsidRPr="001A7D4B" w:rsidRDefault="00603F44" w:rsidP="005966F5">
      <w:pPr>
        <w:spacing w:after="0" w:line="240" w:lineRule="auto"/>
        <w:jc w:val="both"/>
        <w:rPr>
          <w:rFonts w:ascii="Times New Roman" w:hAnsi="Times New Roman"/>
          <w:b/>
          <w:sz w:val="24"/>
          <w:szCs w:val="24"/>
        </w:rPr>
      </w:pPr>
    </w:p>
    <w:p w:rsidR="00603F44" w:rsidRPr="001A7D4B" w:rsidRDefault="00603F44" w:rsidP="00361622">
      <w:pPr>
        <w:spacing w:after="0" w:line="240" w:lineRule="auto"/>
        <w:rPr>
          <w:rFonts w:ascii="Times New Roman" w:hAnsi="Times New Roman"/>
          <w:b/>
          <w:sz w:val="24"/>
          <w:szCs w:val="24"/>
        </w:rPr>
      </w:pPr>
    </w:p>
    <w:p w:rsidR="00603F44" w:rsidRPr="001A7D4B" w:rsidRDefault="00603F44" w:rsidP="00361622">
      <w:pPr>
        <w:spacing w:after="0" w:line="240" w:lineRule="auto"/>
        <w:rPr>
          <w:rFonts w:ascii="Times New Roman" w:hAnsi="Times New Roman"/>
          <w:b/>
          <w:sz w:val="24"/>
          <w:szCs w:val="24"/>
          <w:u w:val="single"/>
        </w:rPr>
      </w:pPr>
      <w:r w:rsidRPr="001A7D4B">
        <w:rPr>
          <w:rFonts w:ascii="Times New Roman" w:hAnsi="Times New Roman"/>
          <w:b/>
          <w:sz w:val="24"/>
          <w:szCs w:val="24"/>
          <w:u w:val="single"/>
        </w:rPr>
        <w:t xml:space="preserve">DENUMIRE ACHIZITIE </w:t>
      </w:r>
    </w:p>
    <w:p w:rsidR="00603F44" w:rsidRPr="00A34039" w:rsidRDefault="00603F44" w:rsidP="00957A71">
      <w:pPr>
        <w:tabs>
          <w:tab w:val="left" w:pos="0"/>
        </w:tabs>
        <w:rPr>
          <w:rStyle w:val="labeldatatext"/>
          <w:rFonts w:ascii="Times New Roman" w:hAnsi="Times New Roman"/>
          <w:b/>
          <w:sz w:val="24"/>
          <w:szCs w:val="24"/>
        </w:rPr>
      </w:pPr>
      <w:r w:rsidRPr="001A7D4B">
        <w:rPr>
          <w:rFonts w:ascii="Times New Roman" w:hAnsi="Times New Roman"/>
          <w:sz w:val="24"/>
          <w:szCs w:val="24"/>
        </w:rPr>
        <w:t xml:space="preserve">Primaria Municipiului Brasov cu sediul in  B-dul  EROILOR  NR.8 , Localitatea:  Brasov , Cod postal:  500007, Romania , Punct(e) de contact:  </w:t>
      </w:r>
      <w:r w:rsidRPr="0004607D">
        <w:rPr>
          <w:rFonts w:ascii="Times New Roman" w:hAnsi="Times New Roman"/>
          <w:color w:val="FF0000"/>
          <w:sz w:val="24"/>
          <w:szCs w:val="24"/>
        </w:rPr>
        <w:t>Serviciul Achizitii Publice</w:t>
      </w:r>
      <w:r w:rsidRPr="001A7D4B">
        <w:rPr>
          <w:rFonts w:ascii="Times New Roman" w:hAnsi="Times New Roman"/>
          <w:sz w:val="24"/>
          <w:szCs w:val="24"/>
        </w:rPr>
        <w:t xml:space="preserve"> ,</w:t>
      </w:r>
      <w:r>
        <w:rPr>
          <w:rFonts w:ascii="Times New Roman" w:hAnsi="Times New Roman"/>
          <w:sz w:val="24"/>
          <w:szCs w:val="24"/>
        </w:rPr>
        <w:t xml:space="preserve">  Tel.  +40 268416550/199</w:t>
      </w:r>
      <w:r w:rsidRPr="001A7D4B">
        <w:rPr>
          <w:rFonts w:ascii="Times New Roman" w:hAnsi="Times New Roman"/>
          <w:sz w:val="24"/>
          <w:szCs w:val="24"/>
        </w:rPr>
        <w:t xml:space="preserve">/124 ,  Email:  </w:t>
      </w:r>
      <w:smartTag w:uri="urn:schemas-microsoft-com:office:smarttags" w:element="PersonName">
        <w:r w:rsidRPr="0004607D">
          <w:rPr>
            <w:rFonts w:ascii="Times New Roman" w:hAnsi="Times New Roman"/>
            <w:sz w:val="24"/>
            <w:szCs w:val="24"/>
          </w:rPr>
          <w:t>achizitiipublice@brasovcity.ro</w:t>
        </w:r>
      </w:smartTag>
      <w:r w:rsidRPr="001A7D4B">
        <w:rPr>
          <w:rFonts w:ascii="Times New Roman" w:hAnsi="Times New Roman"/>
          <w:sz w:val="24"/>
          <w:szCs w:val="24"/>
        </w:rPr>
        <w:t xml:space="preserve"> , Fax:  +40 268473001 , adresa internet (URL):http://www.brasovcity.ro,  </w:t>
      </w:r>
      <w:r w:rsidRPr="00957A71">
        <w:rPr>
          <w:rFonts w:ascii="Times New Roman" w:hAnsi="Times New Roman"/>
          <w:sz w:val="24"/>
          <w:szCs w:val="24"/>
        </w:rPr>
        <w:t>achizitioneaza direct</w:t>
      </w:r>
      <w:r w:rsidRPr="00957A71">
        <w:rPr>
          <w:rFonts w:ascii="Times New Roman" w:hAnsi="Times New Roman"/>
          <w:b/>
          <w:sz w:val="24"/>
          <w:szCs w:val="24"/>
        </w:rPr>
        <w:t xml:space="preserve"> </w:t>
      </w:r>
      <w:r w:rsidRPr="00A34039">
        <w:rPr>
          <w:rStyle w:val="labeldatatext"/>
          <w:rFonts w:ascii="Times New Roman" w:hAnsi="Times New Roman"/>
          <w:b/>
          <w:sz w:val="24"/>
          <w:szCs w:val="24"/>
        </w:rPr>
        <w:t>servicii de traducere autorizata în cadrul proiectului „Renovarea cladirilor municipale si a scolilor, utilizând tehnologii de constructii inteligente”</w:t>
      </w:r>
    </w:p>
    <w:p w:rsidR="00603F44" w:rsidRPr="00957A71" w:rsidRDefault="00603F44" w:rsidP="00957A71">
      <w:pPr>
        <w:tabs>
          <w:tab w:val="left" w:pos="0"/>
        </w:tabs>
        <w:rPr>
          <w:rStyle w:val="labeldatatext"/>
          <w:rFonts w:ascii="Times New Roman" w:hAnsi="Times New Roman"/>
          <w:sz w:val="24"/>
          <w:szCs w:val="24"/>
        </w:rPr>
      </w:pPr>
      <w:r w:rsidRPr="00957A71">
        <w:rPr>
          <w:rFonts w:ascii="Times New Roman" w:hAnsi="Times New Roman"/>
          <w:b/>
          <w:sz w:val="24"/>
          <w:szCs w:val="24"/>
          <w:u w:val="single"/>
        </w:rPr>
        <w:t xml:space="preserve"> CPV:</w:t>
      </w:r>
      <w:r w:rsidRPr="00957A71">
        <w:rPr>
          <w:rFonts w:ascii="Times New Roman" w:hAnsi="Times New Roman"/>
          <w:b/>
          <w:sz w:val="24"/>
          <w:szCs w:val="24"/>
        </w:rPr>
        <w:t xml:space="preserve">   </w:t>
      </w:r>
      <w:r w:rsidRPr="00957A71">
        <w:rPr>
          <w:rStyle w:val="labeldatatext"/>
          <w:rFonts w:ascii="Times New Roman" w:hAnsi="Times New Roman"/>
          <w:sz w:val="24"/>
          <w:szCs w:val="24"/>
        </w:rPr>
        <w:t>79530000-8-Servicii de traducere</w:t>
      </w:r>
    </w:p>
    <w:p w:rsidR="00603F44" w:rsidRPr="00957A71" w:rsidRDefault="00603F44" w:rsidP="00DD2654">
      <w:pPr>
        <w:tabs>
          <w:tab w:val="left" w:pos="0"/>
        </w:tabs>
        <w:spacing w:after="0" w:line="240" w:lineRule="auto"/>
        <w:rPr>
          <w:rFonts w:ascii="Times New Roman" w:hAnsi="Times New Roman"/>
          <w:sz w:val="24"/>
          <w:szCs w:val="24"/>
        </w:rPr>
      </w:pPr>
      <w:r w:rsidRPr="00957A71">
        <w:rPr>
          <w:rFonts w:ascii="Times New Roman" w:hAnsi="Times New Roman"/>
          <w:b/>
          <w:sz w:val="24"/>
          <w:szCs w:val="24"/>
          <w:u w:val="single"/>
        </w:rPr>
        <w:t xml:space="preserve"> DESCRIEREA CONTRACTULUI</w:t>
      </w:r>
      <w:r w:rsidRPr="00957A71">
        <w:rPr>
          <w:rFonts w:ascii="Times New Roman" w:hAnsi="Times New Roman"/>
          <w:b/>
          <w:sz w:val="24"/>
          <w:szCs w:val="24"/>
        </w:rPr>
        <w:t xml:space="preserve">: </w:t>
      </w:r>
      <w:r w:rsidRPr="00957A71">
        <w:rPr>
          <w:rStyle w:val="labeldatatext"/>
          <w:rFonts w:ascii="Times New Roman" w:hAnsi="Times New Roman"/>
          <w:sz w:val="24"/>
          <w:szCs w:val="24"/>
        </w:rPr>
        <w:t>Serviciile de traducere solicitate în caietul de sarcini sunt destinate desfasurarii în bune conditii a activitatilor specifice proiectului „Renovarea cladirilor municipale si a scolilor, utilizând tehnologii de constructii inteligente” - Acord de implementare nr. PCER/A4/RO-CH 10. Prestatorul de servicii trebuie sa asigure traducerea autorizata a aprox. 1270 pagini standard (2000 de caractere, cu spatii/ pagina), din limba engleza în limba româna, precum si retroversiune, în functie de necesitatile Achizitorului, pe toata durata de implementare a proiectului. Obiectul traducerilor: - documentatii de achizitie publica; - parti ale proiectului tehnic si ale anexelor sale; - rapoarte de progres; - solicitari de clarificari si raspunsuri la respectivele solicitari; - contracte si acorduri; - materiale în cadrul campaniilor de publicitate a proiectului; - rapoarte de audit; - corespondenta cu organismele si autoritatile PCER; - altele, dupa caz.</w:t>
      </w:r>
    </w:p>
    <w:p w:rsidR="00603F44" w:rsidRPr="00957A71" w:rsidRDefault="00603F44" w:rsidP="00DD2654">
      <w:pPr>
        <w:tabs>
          <w:tab w:val="left" w:pos="0"/>
        </w:tabs>
        <w:spacing w:after="0" w:line="240" w:lineRule="auto"/>
        <w:rPr>
          <w:rFonts w:ascii="Times New Roman" w:hAnsi="Times New Roman"/>
          <w:sz w:val="24"/>
          <w:szCs w:val="24"/>
        </w:rPr>
      </w:pPr>
      <w:r w:rsidRPr="00957A71">
        <w:rPr>
          <w:rFonts w:ascii="Times New Roman" w:hAnsi="Times New Roman"/>
          <w:sz w:val="24"/>
          <w:szCs w:val="24"/>
        </w:rPr>
        <w:t xml:space="preserve">      Detaliile se regasesc in caietul de sarcini anexat </w:t>
      </w:r>
    </w:p>
    <w:p w:rsidR="00603F44" w:rsidRPr="001A7D4B" w:rsidRDefault="00603F44" w:rsidP="00DD2654">
      <w:pPr>
        <w:tabs>
          <w:tab w:val="left" w:pos="0"/>
        </w:tabs>
        <w:spacing w:after="0" w:line="240" w:lineRule="auto"/>
        <w:rPr>
          <w:rFonts w:ascii="Times New Roman" w:hAnsi="Times New Roman"/>
          <w:sz w:val="24"/>
          <w:szCs w:val="24"/>
        </w:rPr>
      </w:pPr>
    </w:p>
    <w:p w:rsidR="00603F44" w:rsidRPr="001A7D4B" w:rsidRDefault="00603F44" w:rsidP="000C6EAD">
      <w:pPr>
        <w:jc w:val="both"/>
        <w:rPr>
          <w:rFonts w:ascii="Times New Roman" w:hAnsi="Times New Roman"/>
          <w:b/>
          <w:sz w:val="24"/>
          <w:szCs w:val="24"/>
        </w:rPr>
      </w:pPr>
      <w:r w:rsidRPr="001A7D4B">
        <w:rPr>
          <w:rFonts w:ascii="Times New Roman" w:hAnsi="Times New Roman"/>
          <w:b/>
          <w:sz w:val="24"/>
          <w:szCs w:val="24"/>
          <w:u w:val="single"/>
        </w:rPr>
        <w:t>VALOAREA ESTIMATA FARA TVA</w:t>
      </w:r>
      <w:r>
        <w:rPr>
          <w:rFonts w:ascii="Times New Roman" w:hAnsi="Times New Roman"/>
          <w:b/>
          <w:sz w:val="24"/>
          <w:szCs w:val="24"/>
        </w:rPr>
        <w:t>:  31.681,46</w:t>
      </w:r>
      <w:r w:rsidRPr="001A7D4B">
        <w:rPr>
          <w:rFonts w:ascii="Times New Roman" w:hAnsi="Times New Roman"/>
          <w:b/>
          <w:sz w:val="24"/>
          <w:szCs w:val="24"/>
        </w:rPr>
        <w:t xml:space="preserve">  RON  </w:t>
      </w:r>
    </w:p>
    <w:p w:rsidR="00603F44" w:rsidRPr="004663CB" w:rsidRDefault="00603F44" w:rsidP="004663CB">
      <w:pPr>
        <w:spacing w:after="0" w:line="240" w:lineRule="auto"/>
        <w:jc w:val="both"/>
        <w:rPr>
          <w:rFonts w:ascii="Times New Roman" w:hAnsi="Times New Roman"/>
          <w:b/>
          <w:sz w:val="24"/>
          <w:szCs w:val="24"/>
        </w:rPr>
      </w:pPr>
      <w:r w:rsidRPr="004663CB">
        <w:rPr>
          <w:rFonts w:ascii="Times New Roman" w:hAnsi="Times New Roman"/>
          <w:b/>
          <w:sz w:val="24"/>
          <w:szCs w:val="24"/>
          <w:u w:val="single"/>
        </w:rPr>
        <w:t>CONDITII CONTRACT</w:t>
      </w:r>
      <w:r w:rsidRPr="004663CB">
        <w:rPr>
          <w:rFonts w:ascii="Times New Roman" w:hAnsi="Times New Roman"/>
          <w:b/>
          <w:sz w:val="24"/>
          <w:szCs w:val="24"/>
        </w:rPr>
        <w:t xml:space="preserve">: </w:t>
      </w:r>
    </w:p>
    <w:p w:rsidR="00603F44" w:rsidRPr="004663CB" w:rsidRDefault="00603F44" w:rsidP="004663CB">
      <w:pPr>
        <w:spacing w:after="0" w:line="240" w:lineRule="auto"/>
        <w:jc w:val="both"/>
        <w:rPr>
          <w:rFonts w:ascii="Times New Roman" w:hAnsi="Times New Roman"/>
          <w:b/>
          <w:sz w:val="24"/>
          <w:szCs w:val="24"/>
        </w:rPr>
      </w:pPr>
      <w:r w:rsidRPr="004663CB">
        <w:rPr>
          <w:rStyle w:val="labeldatatext"/>
          <w:rFonts w:ascii="Times New Roman" w:hAnsi="Times New Roman"/>
          <w:sz w:val="24"/>
          <w:szCs w:val="24"/>
        </w:rPr>
        <w:t>Traducerile trebuie sa întruneasca urmatoarele conditii: - sa redea sensul din limba sursa în limba tinta; - sa respecte numarul de paragrafe, fraze si structuri independente din textul sursa; - sa redea în mod complet si adecvat documentele de tradus, fara greseli gramaticale si utlizând diacritice; - sa fie certificate prin parafare si stampila; - sa aiba proprietatea asupra termenilor, în domenii specializate precum tehnic, economic, juridic si altele, dupa caz.. Achizitorul va transmite Prestatorului documentele de tradus în format fizic (tiparit), sau în format electronic (via email), dupa caz, cu confirmare de primire. Termenele de predare a documentelor traduse curg de la data primirii lor de catre Prestator si sunt urmatoarele: - între 20 si 50 de pagini standard: max. 2 zile lucratoare; - între 50 si 100 de pagini standard: max. 3 zile lucratoare; - între 100 si 200 de pagini standard: max- 5 zile lucratoare; - pentru documentatii mai mari de 200 de pagini standard, termenele si conditiile de predare vor fi stabilite de comun acord cu Achizitorul. Prestatorul este obligat sa pastreze confidentialitatea asupra documentelor traduse. Durata contractului este de la semnarea contractului pîna la 23.07.2017, incluzând si perioada de predare a documentelor. Se solicita garantie de buna executie a contractului, in cuantum de 5% din valoarea fara TVA a contractului.Documentele traduse vor fi predate pe baza de proces verbal de predare</w:t>
      </w:r>
      <w:r>
        <w:rPr>
          <w:rStyle w:val="labeldatatext"/>
          <w:rFonts w:ascii="Times New Roman" w:hAnsi="Times New Roman"/>
          <w:sz w:val="24"/>
          <w:szCs w:val="24"/>
        </w:rPr>
        <w:t>-primire, semnat la sediul Achiz</w:t>
      </w:r>
      <w:r w:rsidRPr="004663CB">
        <w:rPr>
          <w:rStyle w:val="labeldatatext"/>
          <w:rFonts w:ascii="Times New Roman" w:hAnsi="Times New Roman"/>
          <w:sz w:val="24"/>
          <w:szCs w:val="24"/>
        </w:rPr>
        <w:t>itorului</w:t>
      </w:r>
    </w:p>
    <w:p w:rsidR="00603F44" w:rsidRPr="001A7D4B" w:rsidRDefault="00603F44" w:rsidP="00C047EF">
      <w:pPr>
        <w:spacing w:after="0" w:line="240" w:lineRule="auto"/>
        <w:ind w:left="1080" w:firstLine="360"/>
        <w:jc w:val="both"/>
        <w:rPr>
          <w:rFonts w:ascii="Times New Roman" w:hAnsi="Times New Roman"/>
          <w:sz w:val="24"/>
          <w:szCs w:val="24"/>
          <w:lang w:val="ro-RO"/>
        </w:rPr>
      </w:pPr>
    </w:p>
    <w:p w:rsidR="00603F44" w:rsidRPr="001A7D4B" w:rsidRDefault="00603F44" w:rsidP="00981E11">
      <w:pPr>
        <w:spacing w:after="0" w:line="240" w:lineRule="auto"/>
        <w:jc w:val="both"/>
        <w:rPr>
          <w:rFonts w:ascii="Times New Roman" w:hAnsi="Times New Roman"/>
          <w:b/>
          <w:sz w:val="24"/>
          <w:szCs w:val="24"/>
          <w:u w:val="single"/>
        </w:rPr>
      </w:pPr>
      <w:r w:rsidRPr="001A7D4B">
        <w:rPr>
          <w:rFonts w:ascii="Times New Roman" w:hAnsi="Times New Roman"/>
          <w:b/>
          <w:sz w:val="24"/>
          <w:szCs w:val="24"/>
          <w:u w:val="single"/>
        </w:rPr>
        <w:t>CONDITII DE PARTICIPARE</w:t>
      </w:r>
    </w:p>
    <w:p w:rsidR="00603F44" w:rsidRPr="009A5969" w:rsidRDefault="00603F44" w:rsidP="00981E11">
      <w:pPr>
        <w:spacing w:after="0" w:line="240" w:lineRule="auto"/>
        <w:jc w:val="both"/>
        <w:rPr>
          <w:rFonts w:ascii="Times New Roman" w:hAnsi="Times New Roman"/>
          <w:sz w:val="24"/>
          <w:szCs w:val="24"/>
        </w:rPr>
      </w:pPr>
      <w:r w:rsidRPr="009A5969">
        <w:rPr>
          <w:rFonts w:ascii="Times New Roman" w:hAnsi="Times New Roman"/>
          <w:sz w:val="24"/>
          <w:szCs w:val="24"/>
        </w:rPr>
        <w:t xml:space="preserve">Ofertantii vor prezenta in oferta depusa la sediul autoritatii contractante , urmatoarele documente in original (sau copie “conform cu originalul”) si copie: </w:t>
      </w:r>
    </w:p>
    <w:p w:rsidR="00603F44" w:rsidRPr="00AB1717" w:rsidRDefault="00603F44" w:rsidP="00981E11">
      <w:pPr>
        <w:spacing w:after="0" w:line="240" w:lineRule="auto"/>
        <w:jc w:val="both"/>
        <w:rPr>
          <w:rStyle w:val="labeldatatext"/>
          <w:rFonts w:ascii="Times New Roman" w:hAnsi="Times New Roman"/>
          <w:b/>
          <w:sz w:val="24"/>
          <w:szCs w:val="24"/>
        </w:rPr>
      </w:pPr>
      <w:r>
        <w:rPr>
          <w:rStyle w:val="labeldatatext"/>
          <w:rFonts w:ascii="Times New Roman" w:hAnsi="Times New Roman"/>
          <w:b/>
          <w:sz w:val="24"/>
          <w:szCs w:val="24"/>
        </w:rPr>
        <w:t>a</w:t>
      </w:r>
      <w:r w:rsidRPr="00AB1717">
        <w:rPr>
          <w:rStyle w:val="labeldatatext"/>
          <w:rFonts w:ascii="Times New Roman" w:hAnsi="Times New Roman"/>
          <w:b/>
          <w:sz w:val="24"/>
          <w:szCs w:val="24"/>
        </w:rPr>
        <w:t>.Propunerea tehnica .</w:t>
      </w:r>
    </w:p>
    <w:p w:rsidR="00603F44" w:rsidRDefault="00603F44" w:rsidP="00981E11">
      <w:pPr>
        <w:spacing w:after="0" w:line="240" w:lineRule="auto"/>
        <w:jc w:val="both"/>
        <w:rPr>
          <w:rStyle w:val="labeldatatext"/>
          <w:rFonts w:ascii="Times New Roman" w:hAnsi="Times New Roman"/>
          <w:sz w:val="24"/>
          <w:szCs w:val="24"/>
        </w:rPr>
      </w:pPr>
      <w:r w:rsidRPr="009A5969">
        <w:rPr>
          <w:rStyle w:val="labeldatatext"/>
          <w:rFonts w:ascii="Times New Roman" w:hAnsi="Times New Roman"/>
          <w:sz w:val="24"/>
          <w:szCs w:val="24"/>
        </w:rPr>
        <w:t>Ofertantul trebuie sa prezinte in cadrul Propunerii tehnice Detalierea tehnica a serviciilor, în care sa se demonstreze îndeplinirea cerintelor continute în Caietul de sarcini.</w:t>
      </w:r>
    </w:p>
    <w:p w:rsidR="00603F44" w:rsidRPr="00AB1717" w:rsidRDefault="00603F44" w:rsidP="00981E11">
      <w:pPr>
        <w:spacing w:after="0" w:line="240" w:lineRule="auto"/>
        <w:jc w:val="both"/>
        <w:rPr>
          <w:rStyle w:val="labeldatatext"/>
          <w:rFonts w:ascii="Times New Roman" w:hAnsi="Times New Roman"/>
          <w:b/>
          <w:sz w:val="24"/>
          <w:szCs w:val="24"/>
        </w:rPr>
      </w:pPr>
      <w:r>
        <w:rPr>
          <w:rStyle w:val="labeldatatext"/>
          <w:rFonts w:ascii="Times New Roman" w:hAnsi="Times New Roman"/>
          <w:b/>
          <w:sz w:val="24"/>
          <w:szCs w:val="24"/>
        </w:rPr>
        <w:t>b</w:t>
      </w:r>
      <w:r w:rsidRPr="00AB1717">
        <w:rPr>
          <w:rStyle w:val="labeldatatext"/>
          <w:rFonts w:ascii="Times New Roman" w:hAnsi="Times New Roman"/>
          <w:b/>
          <w:sz w:val="24"/>
          <w:szCs w:val="24"/>
        </w:rPr>
        <w:t>.Propunerea financiara .</w:t>
      </w:r>
    </w:p>
    <w:p w:rsidR="00603F44" w:rsidRDefault="00603F44" w:rsidP="00981E11">
      <w:pPr>
        <w:spacing w:after="0" w:line="240" w:lineRule="auto"/>
        <w:jc w:val="both"/>
        <w:rPr>
          <w:rStyle w:val="labeldatatext"/>
          <w:rFonts w:ascii="Times New Roman" w:hAnsi="Times New Roman"/>
          <w:sz w:val="24"/>
          <w:szCs w:val="24"/>
        </w:rPr>
      </w:pPr>
      <w:r w:rsidRPr="009A5969">
        <w:rPr>
          <w:rStyle w:val="labeldatatext"/>
          <w:rFonts w:ascii="Times New Roman" w:hAnsi="Times New Roman"/>
          <w:sz w:val="24"/>
          <w:szCs w:val="24"/>
        </w:rPr>
        <w:t xml:space="preserve">Ofertantul va prezenta tariful per pagina standard de traducere (2000 de caractere, cu spatii), care va fi acelasi indiferent de continutul documentului (tehnic, economic, juridic, etc). Acest tarif va fi fara TVA, la care se adauga TVA aferent (daca este platitor de TVA), precum si orice alte elemente de natura financiara sau comerciala care sunt necesare pentru evaluarea ofertei. </w:t>
      </w:r>
    </w:p>
    <w:p w:rsidR="00603F44" w:rsidRPr="00AB1717" w:rsidRDefault="00603F44" w:rsidP="00981E11">
      <w:pPr>
        <w:spacing w:after="0" w:line="240" w:lineRule="auto"/>
        <w:jc w:val="both"/>
        <w:rPr>
          <w:rStyle w:val="labeldatatext"/>
          <w:rFonts w:ascii="Times New Roman" w:hAnsi="Times New Roman"/>
          <w:b/>
          <w:sz w:val="24"/>
          <w:szCs w:val="24"/>
        </w:rPr>
      </w:pPr>
      <w:r>
        <w:rPr>
          <w:rStyle w:val="labeldatatext"/>
          <w:rFonts w:ascii="Times New Roman" w:hAnsi="Times New Roman"/>
          <w:b/>
          <w:sz w:val="24"/>
          <w:szCs w:val="24"/>
        </w:rPr>
        <w:t>c</w:t>
      </w:r>
      <w:r w:rsidRPr="00AB1717">
        <w:rPr>
          <w:rStyle w:val="labeldatatext"/>
          <w:rFonts w:ascii="Times New Roman" w:hAnsi="Times New Roman"/>
          <w:b/>
          <w:sz w:val="24"/>
          <w:szCs w:val="24"/>
        </w:rPr>
        <w:t xml:space="preserve">.Criterii de calificare </w:t>
      </w:r>
    </w:p>
    <w:p w:rsidR="00603F44" w:rsidRDefault="00603F44" w:rsidP="00981E11">
      <w:pPr>
        <w:spacing w:after="0" w:line="240" w:lineRule="auto"/>
        <w:jc w:val="both"/>
        <w:rPr>
          <w:rStyle w:val="labeldatatext"/>
          <w:rFonts w:ascii="Times New Roman" w:hAnsi="Times New Roman"/>
          <w:sz w:val="24"/>
          <w:szCs w:val="24"/>
        </w:rPr>
      </w:pPr>
      <w:r w:rsidRPr="009A5969">
        <w:rPr>
          <w:rStyle w:val="labeldatatext"/>
          <w:rFonts w:ascii="Times New Roman" w:hAnsi="Times New Roman"/>
          <w:sz w:val="24"/>
          <w:szCs w:val="24"/>
        </w:rPr>
        <w:t xml:space="preserve">Pentru calificare, ofertantii trebuie sa îndeplineasca urmatoarele cerinte: </w:t>
      </w:r>
    </w:p>
    <w:p w:rsidR="00603F44" w:rsidRDefault="00603F44" w:rsidP="00981E11">
      <w:pPr>
        <w:spacing w:after="0" w:line="240" w:lineRule="auto"/>
        <w:jc w:val="both"/>
        <w:rPr>
          <w:rStyle w:val="labeldatatext"/>
          <w:rFonts w:ascii="Times New Roman" w:hAnsi="Times New Roman"/>
          <w:sz w:val="24"/>
          <w:szCs w:val="24"/>
        </w:rPr>
      </w:pPr>
      <w:r w:rsidRPr="009A5969">
        <w:rPr>
          <w:rStyle w:val="labeldatatext"/>
          <w:rFonts w:ascii="Times New Roman" w:hAnsi="Times New Roman"/>
          <w:sz w:val="24"/>
          <w:szCs w:val="24"/>
        </w:rPr>
        <w:t xml:space="preserve">1. Situatia personala a ofertantului: Declaratie privind neîncadrarea în situatiile prevazute la art. 69^1 (evitarea conflictului de interese) din OUG nr. 34/2006, depunere Formularul nr. 1 </w:t>
      </w:r>
    </w:p>
    <w:p w:rsidR="00603F44" w:rsidRDefault="00603F44" w:rsidP="00981E11">
      <w:pPr>
        <w:spacing w:after="0" w:line="240" w:lineRule="auto"/>
        <w:jc w:val="both"/>
        <w:rPr>
          <w:rStyle w:val="labeldatatext"/>
          <w:rFonts w:ascii="Times New Roman" w:hAnsi="Times New Roman"/>
          <w:sz w:val="24"/>
          <w:szCs w:val="24"/>
        </w:rPr>
      </w:pPr>
      <w:r w:rsidRPr="009A5969">
        <w:rPr>
          <w:rStyle w:val="labeldatatext"/>
          <w:rFonts w:ascii="Times New Roman" w:hAnsi="Times New Roman"/>
          <w:sz w:val="24"/>
          <w:szCs w:val="24"/>
        </w:rPr>
        <w:t>2. Capacitatea de exercitare a activitatii profesionale (înregistrare): Depunere Certificat de înregistrare emis de Oficiul National al Registrului Comertului, din care sa rezulte ca domeniul de activitate al ofertantului corespunde obiectului achizitiei (pentru persoane juridice) - Depunere Autorizatie de traducator emisa de Ministerul Justitiei, în copie certificata conform cu originalul (pentru persoane fizice</w:t>
      </w:r>
      <w:r>
        <w:rPr>
          <w:rStyle w:val="labeldatatext"/>
          <w:rFonts w:ascii="Times New Roman" w:hAnsi="Times New Roman"/>
          <w:sz w:val="24"/>
          <w:szCs w:val="24"/>
        </w:rPr>
        <w:t xml:space="preserve"> si pentru personalul implicat in derularea contractului</w:t>
      </w:r>
      <w:r w:rsidRPr="009A5969">
        <w:rPr>
          <w:rStyle w:val="labeldatatext"/>
          <w:rFonts w:ascii="Times New Roman" w:hAnsi="Times New Roman"/>
          <w:sz w:val="24"/>
          <w:szCs w:val="24"/>
        </w:rPr>
        <w:t xml:space="preserve">) </w:t>
      </w:r>
    </w:p>
    <w:p w:rsidR="00603F44" w:rsidRPr="009A5969" w:rsidRDefault="00603F44" w:rsidP="00981E11">
      <w:pPr>
        <w:spacing w:after="0" w:line="240" w:lineRule="auto"/>
        <w:jc w:val="both"/>
        <w:rPr>
          <w:rFonts w:ascii="Times New Roman" w:hAnsi="Times New Roman"/>
          <w:sz w:val="24"/>
          <w:szCs w:val="24"/>
        </w:rPr>
      </w:pPr>
      <w:r w:rsidRPr="009A5969">
        <w:rPr>
          <w:rStyle w:val="labeldatatext"/>
          <w:rFonts w:ascii="Times New Roman" w:hAnsi="Times New Roman"/>
          <w:sz w:val="24"/>
          <w:szCs w:val="24"/>
        </w:rPr>
        <w:t>3. Capacitatea tehnica de exercitare a activitatii profesionale: Prestatorul trebuie sa dispuna de capacitatea de a efectua traduceri si retroversiuni, în termenele impuse de Achizitor, a unui numar considerabil de documente, cu continut complex. Pentru personalul care va fi implicat in derularea contractului, ofertantul trebuie să prezinte următoarele documente: - CV pentru traducătorul autorizat pentru limba solicitată în caietul de sarcini şi documente justificative care să ateste informaţiile furnizate în CV , însoţită de autorizaţie traducător pentru limba engleză - copie conformă cu originalul; - CV pentru coordonatorul activităţilor de traduceri şi documente justificative care să ateste informatiile furnizate în CV</w:t>
      </w:r>
    </w:p>
    <w:p w:rsidR="00603F44" w:rsidRPr="009A5969" w:rsidRDefault="00603F44" w:rsidP="00981E11">
      <w:pPr>
        <w:spacing w:after="0" w:line="240" w:lineRule="auto"/>
        <w:jc w:val="both"/>
        <w:rPr>
          <w:rFonts w:ascii="Times New Roman" w:hAnsi="Times New Roman"/>
          <w:sz w:val="24"/>
          <w:szCs w:val="24"/>
        </w:rPr>
      </w:pPr>
    </w:p>
    <w:p w:rsidR="00603F44" w:rsidRPr="001A7D4B" w:rsidRDefault="00603F44" w:rsidP="00F82104">
      <w:pPr>
        <w:spacing w:after="0" w:line="240" w:lineRule="auto"/>
        <w:jc w:val="both"/>
        <w:rPr>
          <w:rFonts w:ascii="Times New Roman" w:hAnsi="Times New Roman"/>
          <w:b/>
          <w:sz w:val="24"/>
          <w:szCs w:val="24"/>
        </w:rPr>
      </w:pPr>
      <w:r>
        <w:rPr>
          <w:rFonts w:ascii="Times New Roman" w:hAnsi="Times New Roman"/>
          <w:b/>
          <w:sz w:val="24"/>
          <w:szCs w:val="24"/>
          <w:u w:val="single"/>
        </w:rPr>
        <w:t>CRITERIU</w:t>
      </w:r>
      <w:r w:rsidRPr="001A7D4B">
        <w:rPr>
          <w:rFonts w:ascii="Times New Roman" w:hAnsi="Times New Roman"/>
          <w:b/>
          <w:sz w:val="24"/>
          <w:szCs w:val="24"/>
          <w:u w:val="single"/>
        </w:rPr>
        <w:t xml:space="preserve"> </w:t>
      </w:r>
      <w:r>
        <w:rPr>
          <w:rFonts w:ascii="Times New Roman" w:hAnsi="Times New Roman"/>
          <w:b/>
          <w:sz w:val="24"/>
          <w:szCs w:val="24"/>
          <w:u w:val="single"/>
        </w:rPr>
        <w:t xml:space="preserve"> </w:t>
      </w:r>
      <w:r w:rsidRPr="001A7D4B">
        <w:rPr>
          <w:rFonts w:ascii="Times New Roman" w:hAnsi="Times New Roman"/>
          <w:b/>
          <w:sz w:val="24"/>
          <w:szCs w:val="24"/>
          <w:u w:val="single"/>
        </w:rPr>
        <w:t>ADJUDECARE</w:t>
      </w:r>
      <w:r w:rsidRPr="001A7D4B">
        <w:rPr>
          <w:rFonts w:ascii="Times New Roman" w:hAnsi="Times New Roman"/>
          <w:b/>
          <w:sz w:val="24"/>
          <w:szCs w:val="24"/>
        </w:rPr>
        <w:t xml:space="preserve">: pretul cel mai scazut  </w:t>
      </w:r>
    </w:p>
    <w:p w:rsidR="00603F44" w:rsidRPr="001A7D4B" w:rsidRDefault="00603F44" w:rsidP="00F82104">
      <w:pPr>
        <w:spacing w:after="0" w:line="240" w:lineRule="auto"/>
        <w:jc w:val="both"/>
        <w:rPr>
          <w:rFonts w:ascii="Times New Roman" w:hAnsi="Times New Roman"/>
          <w:b/>
          <w:sz w:val="24"/>
          <w:szCs w:val="24"/>
        </w:rPr>
      </w:pPr>
    </w:p>
    <w:p w:rsidR="00603F44" w:rsidRPr="001A7D4B" w:rsidRDefault="00603F44" w:rsidP="00F82104">
      <w:pPr>
        <w:spacing w:after="0" w:line="240" w:lineRule="auto"/>
        <w:jc w:val="both"/>
        <w:rPr>
          <w:rFonts w:ascii="Times New Roman" w:hAnsi="Times New Roman"/>
          <w:b/>
          <w:sz w:val="24"/>
          <w:szCs w:val="24"/>
        </w:rPr>
      </w:pPr>
      <w:r w:rsidRPr="001A7D4B">
        <w:rPr>
          <w:rFonts w:ascii="Times New Roman" w:hAnsi="Times New Roman"/>
          <w:b/>
          <w:sz w:val="24"/>
          <w:szCs w:val="24"/>
          <w:u w:val="single"/>
        </w:rPr>
        <w:t>TERMEN LIMITA PRIMIRE OFERTE</w:t>
      </w:r>
      <w:r>
        <w:rPr>
          <w:rFonts w:ascii="Times New Roman" w:hAnsi="Times New Roman"/>
          <w:b/>
          <w:sz w:val="24"/>
          <w:szCs w:val="24"/>
        </w:rPr>
        <w:t xml:space="preserve">: </w:t>
      </w:r>
      <w:r>
        <w:rPr>
          <w:rFonts w:ascii="Times New Roman" w:hAnsi="Times New Roman"/>
          <w:b/>
          <w:color w:val="FF0000"/>
          <w:sz w:val="24"/>
          <w:szCs w:val="24"/>
        </w:rPr>
        <w:t>09.09</w:t>
      </w:r>
      <w:r w:rsidRPr="004D0AF9">
        <w:rPr>
          <w:rFonts w:ascii="Times New Roman" w:hAnsi="Times New Roman"/>
          <w:b/>
          <w:color w:val="FF0000"/>
          <w:sz w:val="24"/>
          <w:szCs w:val="24"/>
        </w:rPr>
        <w:t>.2015 ora 10:00.</w:t>
      </w:r>
      <w:r w:rsidRPr="001A7D4B">
        <w:rPr>
          <w:rFonts w:ascii="Times New Roman" w:hAnsi="Times New Roman"/>
          <w:b/>
          <w:sz w:val="24"/>
          <w:szCs w:val="24"/>
        </w:rPr>
        <w:t xml:space="preserve">  </w:t>
      </w:r>
    </w:p>
    <w:p w:rsidR="00603F44" w:rsidRPr="001A7D4B" w:rsidRDefault="00603F44" w:rsidP="00F82104">
      <w:pPr>
        <w:spacing w:after="0" w:line="240" w:lineRule="auto"/>
        <w:jc w:val="both"/>
        <w:rPr>
          <w:rFonts w:ascii="Times New Roman" w:hAnsi="Times New Roman"/>
          <w:b/>
          <w:sz w:val="24"/>
          <w:szCs w:val="24"/>
        </w:rPr>
      </w:pPr>
    </w:p>
    <w:p w:rsidR="00603F44" w:rsidRDefault="00603F44" w:rsidP="00760AE1">
      <w:pPr>
        <w:rPr>
          <w:rFonts w:ascii="Times New Roman" w:hAnsi="Times New Roman"/>
          <w:b/>
          <w:sz w:val="24"/>
          <w:szCs w:val="24"/>
        </w:rPr>
      </w:pPr>
      <w:r w:rsidRPr="001A7D4B">
        <w:rPr>
          <w:rFonts w:ascii="Times New Roman" w:hAnsi="Times New Roman"/>
          <w:b/>
          <w:sz w:val="24"/>
          <w:szCs w:val="24"/>
          <w:u w:val="single"/>
        </w:rPr>
        <w:t>INFORMATII SUPLIMENTARE</w:t>
      </w:r>
      <w:r w:rsidRPr="001A7D4B">
        <w:rPr>
          <w:rFonts w:ascii="Times New Roman" w:hAnsi="Times New Roman"/>
          <w:b/>
          <w:sz w:val="24"/>
          <w:szCs w:val="24"/>
        </w:rPr>
        <w:t xml:space="preserve">: </w:t>
      </w:r>
    </w:p>
    <w:p w:rsidR="00603F44" w:rsidRDefault="00603F44" w:rsidP="002A64DD">
      <w:pPr>
        <w:ind w:firstLine="720"/>
        <w:jc w:val="both"/>
        <w:rPr>
          <w:rStyle w:val="labeldatatext"/>
          <w:rFonts w:ascii="Times New Roman" w:hAnsi="Times New Roman"/>
          <w:sz w:val="24"/>
          <w:szCs w:val="24"/>
        </w:rPr>
      </w:pPr>
      <w:r w:rsidRPr="00E64458">
        <w:rPr>
          <w:rStyle w:val="labeldatatext"/>
          <w:rFonts w:ascii="Times New Roman" w:hAnsi="Times New Roman"/>
          <w:sz w:val="24"/>
          <w:szCs w:val="24"/>
        </w:rPr>
        <w:t xml:space="preserve">Ofertele se pot depune in original pâna la data de </w:t>
      </w:r>
      <w:r w:rsidRPr="00A34039">
        <w:rPr>
          <w:rStyle w:val="labeldatatext"/>
          <w:rFonts w:ascii="Times New Roman" w:hAnsi="Times New Roman"/>
          <w:b/>
          <w:sz w:val="24"/>
          <w:szCs w:val="24"/>
        </w:rPr>
        <w:t>09.09.2015 ora 10;00</w:t>
      </w:r>
      <w:r w:rsidRPr="00E64458">
        <w:rPr>
          <w:rStyle w:val="labeldatatext"/>
          <w:rFonts w:ascii="Times New Roman" w:hAnsi="Times New Roman"/>
          <w:sz w:val="24"/>
          <w:szCs w:val="24"/>
        </w:rPr>
        <w:t xml:space="preserve">, </w:t>
      </w:r>
      <w:smartTag w:uri="urn:schemas-microsoft-com:office:smarttags" w:element="PersonName">
        <w:smartTagPr>
          <w:attr w:name="ProductID" w:val="la Centrul"/>
        </w:smartTagPr>
        <w:r w:rsidRPr="00E64458">
          <w:rPr>
            <w:rStyle w:val="labeldatatext"/>
            <w:rFonts w:ascii="Times New Roman" w:hAnsi="Times New Roman"/>
            <w:sz w:val="24"/>
            <w:szCs w:val="24"/>
          </w:rPr>
          <w:t>la Centrul</w:t>
        </w:r>
      </w:smartTag>
      <w:r w:rsidRPr="00E64458">
        <w:rPr>
          <w:rStyle w:val="labeldatatext"/>
          <w:rFonts w:ascii="Times New Roman" w:hAnsi="Times New Roman"/>
          <w:sz w:val="24"/>
          <w:szCs w:val="24"/>
        </w:rPr>
        <w:t xml:space="preserve"> de Informatii pentru Cetateni din cadrul Primariei Municipiului Brasov, B-dul Eroilor nr. 8, camera1,parter.</w:t>
      </w:r>
    </w:p>
    <w:p w:rsidR="00603F44" w:rsidRDefault="00603F44" w:rsidP="002A64DD">
      <w:pPr>
        <w:ind w:firstLine="720"/>
        <w:jc w:val="both"/>
        <w:rPr>
          <w:rStyle w:val="labeldatatext"/>
          <w:rFonts w:ascii="Times New Roman" w:hAnsi="Times New Roman"/>
          <w:sz w:val="24"/>
          <w:szCs w:val="24"/>
        </w:rPr>
      </w:pPr>
      <w:r w:rsidRPr="00E64458">
        <w:rPr>
          <w:rStyle w:val="labeldatatext"/>
          <w:rFonts w:ascii="Times New Roman" w:hAnsi="Times New Roman"/>
          <w:sz w:val="24"/>
          <w:szCs w:val="24"/>
        </w:rPr>
        <w:t xml:space="preserve">Finalizarea achizitiei se va face în SEAP prin intermediul catalogului electronic. Dupa depunerea in termenul limita </w:t>
      </w:r>
      <w:smartTag w:uri="urn:schemas-microsoft-com:office:smarttags" w:element="PersonName">
        <w:smartTagPr>
          <w:attr w:name="ProductID" w:val="la Centrul"/>
        </w:smartTagPr>
        <w:r w:rsidRPr="00E64458">
          <w:rPr>
            <w:rStyle w:val="labeldatatext"/>
            <w:rFonts w:ascii="Times New Roman" w:hAnsi="Times New Roman"/>
            <w:sz w:val="24"/>
            <w:szCs w:val="24"/>
          </w:rPr>
          <w:t>la Centrul</w:t>
        </w:r>
      </w:smartTag>
      <w:r w:rsidRPr="00E64458">
        <w:rPr>
          <w:rStyle w:val="labeldatatext"/>
          <w:rFonts w:ascii="Times New Roman" w:hAnsi="Times New Roman"/>
          <w:sz w:val="24"/>
          <w:szCs w:val="24"/>
        </w:rPr>
        <w:t xml:space="preserve"> de Informatii Cetateni a ofertelor in plic sigilat, ofertele vor fi publicate obligatoriu de catre operatorii economici </w:t>
      </w:r>
      <w:r w:rsidRPr="00A34039">
        <w:rPr>
          <w:rStyle w:val="labeldatatext"/>
          <w:rFonts w:ascii="Times New Roman" w:hAnsi="Times New Roman"/>
          <w:b/>
          <w:sz w:val="24"/>
          <w:szCs w:val="24"/>
        </w:rPr>
        <w:t>si în catalogul SEAP, pâna la data de 09.09.2015 ora 12:00</w:t>
      </w:r>
      <w:r w:rsidRPr="00E64458">
        <w:rPr>
          <w:rStyle w:val="labeldatatext"/>
          <w:rFonts w:ascii="Times New Roman" w:hAnsi="Times New Roman"/>
          <w:sz w:val="24"/>
          <w:szCs w:val="24"/>
        </w:rPr>
        <w:t>, ora limita , sub denumirea si codul CPV din cadrul prezentului anunt.</w:t>
      </w:r>
      <w:r>
        <w:rPr>
          <w:rStyle w:val="labeldatatext"/>
          <w:rFonts w:ascii="Times New Roman" w:hAnsi="Times New Roman"/>
          <w:sz w:val="24"/>
          <w:szCs w:val="24"/>
        </w:rPr>
        <w:t xml:space="preserve">  </w:t>
      </w:r>
      <w:r w:rsidRPr="00E64458">
        <w:rPr>
          <w:rStyle w:val="labeldatatext"/>
          <w:rFonts w:ascii="Times New Roman" w:hAnsi="Times New Roman"/>
          <w:sz w:val="24"/>
          <w:szCs w:val="24"/>
        </w:rPr>
        <w:t xml:space="preserve">Nepublicarea in SEAP , in termenul precizat atrage respingerea ofertelor depuse la sediul autoritatii contractante . </w:t>
      </w:r>
    </w:p>
    <w:p w:rsidR="00603F44" w:rsidRDefault="00603F44" w:rsidP="002A64DD">
      <w:pPr>
        <w:ind w:firstLine="720"/>
        <w:jc w:val="both"/>
        <w:rPr>
          <w:rStyle w:val="labeldatatext"/>
          <w:rFonts w:ascii="Times New Roman" w:hAnsi="Times New Roman"/>
          <w:sz w:val="24"/>
          <w:szCs w:val="24"/>
        </w:rPr>
      </w:pPr>
      <w:r w:rsidRPr="00E64458">
        <w:rPr>
          <w:rStyle w:val="labeldatatext"/>
          <w:rFonts w:ascii="Times New Roman" w:hAnsi="Times New Roman"/>
          <w:sz w:val="24"/>
          <w:szCs w:val="24"/>
        </w:rPr>
        <w:t>Documentatia se poate descarca de pe site-ul Primariei Municipiului Brasov : www.brasovcity.ro/sectiunea licitatii si concursuri . Limba de redactare a ofertei: româna. Oferta financiara va fi exprimata in LEI cu si fara TVA; are caracter ferm si obligatoriu din punctul de vedere al contractului pe toata perioada de valabilitate a ofertei de 30 de zile. Aceasta cuprinde toate cheltuielile legate de prestarea serviciilor, pe toata perioada de derulare a contractului. Ofertele vor fi depuse in plic , cu scrisoare de inaintare si vor avea inscrise pe plic datele de identificare ale ofertantului, denumirea (obiectul) contractului.</w:t>
      </w:r>
    </w:p>
    <w:p w:rsidR="00603F44" w:rsidRPr="00E64458" w:rsidRDefault="00603F44" w:rsidP="002A64DD">
      <w:pPr>
        <w:ind w:firstLine="720"/>
        <w:jc w:val="both"/>
        <w:rPr>
          <w:rStyle w:val="labeldatatext"/>
          <w:rFonts w:ascii="Times New Roman" w:hAnsi="Times New Roman"/>
          <w:sz w:val="24"/>
          <w:szCs w:val="24"/>
        </w:rPr>
      </w:pPr>
      <w:r w:rsidRPr="00E64458">
        <w:rPr>
          <w:rStyle w:val="labeldatatext"/>
          <w:rFonts w:ascii="Times New Roman" w:hAnsi="Times New Roman"/>
          <w:sz w:val="24"/>
          <w:szCs w:val="24"/>
        </w:rPr>
        <w:t xml:space="preserve"> Termen limita de solicitare eventuale clarificari: </w:t>
      </w:r>
      <w:r w:rsidRPr="00A34039">
        <w:rPr>
          <w:rStyle w:val="labeldatatext"/>
          <w:rFonts w:ascii="Times New Roman" w:hAnsi="Times New Roman"/>
          <w:b/>
          <w:sz w:val="24"/>
          <w:szCs w:val="24"/>
        </w:rPr>
        <w:t>07.09.2015, ora 16:00.</w:t>
      </w:r>
      <w:r w:rsidRPr="00E64458">
        <w:rPr>
          <w:rStyle w:val="labeldatatext"/>
          <w:rFonts w:ascii="Times New Roman" w:hAnsi="Times New Roman"/>
          <w:sz w:val="24"/>
          <w:szCs w:val="24"/>
        </w:rPr>
        <w:t xml:space="preserve"> </w:t>
      </w:r>
    </w:p>
    <w:p w:rsidR="00603F44" w:rsidRPr="00175B02" w:rsidRDefault="00603F44" w:rsidP="002A64DD">
      <w:pPr>
        <w:ind w:firstLine="720"/>
        <w:jc w:val="both"/>
        <w:rPr>
          <w:rFonts w:ascii="Times New Roman" w:hAnsi="Times New Roman"/>
          <w:b/>
          <w:color w:val="FF0000"/>
          <w:sz w:val="28"/>
          <w:szCs w:val="28"/>
          <w:u w:val="single"/>
        </w:rPr>
      </w:pPr>
      <w:r w:rsidRPr="00175B02">
        <w:rPr>
          <w:rFonts w:ascii="Times New Roman" w:hAnsi="Times New Roman"/>
          <w:b/>
          <w:color w:val="FF0000"/>
          <w:sz w:val="28"/>
          <w:szCs w:val="28"/>
          <w:u w:val="single"/>
        </w:rPr>
        <w:t xml:space="preserve">Potentialii ofertanti au obligatia de a verifica </w:t>
      </w:r>
      <w:r>
        <w:rPr>
          <w:rFonts w:ascii="Times New Roman" w:hAnsi="Times New Roman"/>
          <w:b/>
          <w:color w:val="FF0000"/>
          <w:sz w:val="28"/>
          <w:szCs w:val="28"/>
          <w:u w:val="single"/>
        </w:rPr>
        <w:t xml:space="preserve">zilnic </w:t>
      </w:r>
      <w:r w:rsidRPr="00175B02">
        <w:rPr>
          <w:rFonts w:ascii="Times New Roman" w:hAnsi="Times New Roman"/>
          <w:b/>
          <w:color w:val="FF0000"/>
          <w:sz w:val="28"/>
          <w:szCs w:val="28"/>
          <w:u w:val="single"/>
        </w:rPr>
        <w:t xml:space="preserve"> invitatia de participare postata pe site-ul autoritatii contractante, </w:t>
      </w:r>
      <w:hyperlink r:id="rId7" w:history="1">
        <w:r w:rsidRPr="00175B02">
          <w:rPr>
            <w:rStyle w:val="Hyperlink"/>
            <w:rFonts w:ascii="Times New Roman" w:hAnsi="Times New Roman"/>
            <w:b/>
            <w:color w:val="FF0000"/>
            <w:sz w:val="28"/>
            <w:szCs w:val="28"/>
          </w:rPr>
          <w:t>www.brasovcity.ro</w:t>
        </w:r>
      </w:hyperlink>
      <w:r w:rsidRPr="00175B02">
        <w:rPr>
          <w:rFonts w:ascii="Times New Roman" w:hAnsi="Times New Roman"/>
          <w:b/>
          <w:color w:val="FF0000"/>
          <w:sz w:val="28"/>
          <w:szCs w:val="28"/>
          <w:u w:val="single"/>
        </w:rPr>
        <w:t>, pentru eventuale completari si/sau clarificari</w:t>
      </w:r>
      <w:r>
        <w:rPr>
          <w:rFonts w:ascii="Times New Roman" w:hAnsi="Times New Roman"/>
          <w:b/>
          <w:color w:val="FF0000"/>
          <w:sz w:val="28"/>
          <w:szCs w:val="28"/>
          <w:u w:val="single"/>
        </w:rPr>
        <w:t>/raspunsuri la solicitari de clarificari</w:t>
      </w:r>
      <w:r w:rsidRPr="00175B02">
        <w:rPr>
          <w:rFonts w:ascii="Times New Roman" w:hAnsi="Times New Roman"/>
          <w:b/>
          <w:color w:val="FF0000"/>
          <w:sz w:val="28"/>
          <w:szCs w:val="28"/>
          <w:u w:val="single"/>
        </w:rPr>
        <w:t>.</w:t>
      </w:r>
    </w:p>
    <w:p w:rsidR="00603F44" w:rsidRDefault="00603F44" w:rsidP="00AE5FDB">
      <w:pPr>
        <w:jc w:val="both"/>
        <w:rPr>
          <w:rFonts w:ascii="Times New Roman" w:hAnsi="Times New Roman"/>
          <w:sz w:val="24"/>
          <w:szCs w:val="24"/>
          <w:lang w:val="es-ES"/>
        </w:rPr>
      </w:pPr>
    </w:p>
    <w:p w:rsidR="00603F44" w:rsidRPr="001A7D4B" w:rsidRDefault="00603F44" w:rsidP="00AE5FDB">
      <w:pPr>
        <w:jc w:val="both"/>
        <w:rPr>
          <w:rFonts w:ascii="Times New Roman" w:hAnsi="Times New Roman"/>
          <w:sz w:val="24"/>
          <w:szCs w:val="24"/>
          <w:lang w:val="es-ES"/>
        </w:rPr>
      </w:pPr>
    </w:p>
    <w:p w:rsidR="00603F44" w:rsidRPr="001A7D4B" w:rsidRDefault="00603F44" w:rsidP="00B63D7E">
      <w:pPr>
        <w:spacing w:after="0" w:line="240" w:lineRule="auto"/>
        <w:jc w:val="center"/>
        <w:rPr>
          <w:rFonts w:ascii="Times New Roman" w:hAnsi="Times New Roman"/>
          <w:b/>
          <w:bCs/>
          <w:sz w:val="24"/>
          <w:szCs w:val="24"/>
        </w:rPr>
      </w:pPr>
      <w:r w:rsidRPr="001A7D4B">
        <w:rPr>
          <w:rFonts w:ascii="Times New Roman" w:hAnsi="Times New Roman"/>
          <w:b/>
          <w:bCs/>
          <w:sz w:val="24"/>
          <w:szCs w:val="24"/>
        </w:rPr>
        <w:t>DECLARAŢIE</w:t>
      </w:r>
    </w:p>
    <w:p w:rsidR="00603F44" w:rsidRPr="001A7D4B" w:rsidRDefault="00603F44" w:rsidP="00B63D7E">
      <w:pPr>
        <w:spacing w:after="0" w:line="240" w:lineRule="auto"/>
        <w:jc w:val="center"/>
        <w:rPr>
          <w:rFonts w:ascii="Times New Roman" w:hAnsi="Times New Roman"/>
          <w:b/>
          <w:bCs/>
          <w:sz w:val="24"/>
          <w:szCs w:val="24"/>
        </w:rPr>
      </w:pPr>
      <w:r w:rsidRPr="001A7D4B">
        <w:rPr>
          <w:rFonts w:ascii="Times New Roman" w:hAnsi="Times New Roman"/>
          <w:b/>
          <w:bCs/>
          <w:sz w:val="24"/>
          <w:szCs w:val="24"/>
        </w:rPr>
        <w:t xml:space="preserve">PRIVIND ÎNCADRAREA ÎNTREPRINDERII ÎN CATEGORIA </w:t>
      </w:r>
    </w:p>
    <w:p w:rsidR="00603F44" w:rsidRPr="001A7D4B" w:rsidRDefault="00603F44" w:rsidP="00B63D7E">
      <w:pPr>
        <w:spacing w:after="0" w:line="240" w:lineRule="auto"/>
        <w:jc w:val="center"/>
        <w:rPr>
          <w:rFonts w:ascii="Times New Roman" w:hAnsi="Times New Roman"/>
          <w:b/>
          <w:bCs/>
          <w:sz w:val="24"/>
          <w:szCs w:val="24"/>
        </w:rPr>
      </w:pPr>
      <w:r w:rsidRPr="001A7D4B">
        <w:rPr>
          <w:rFonts w:ascii="Times New Roman" w:hAnsi="Times New Roman"/>
          <w:b/>
          <w:bCs/>
          <w:sz w:val="24"/>
          <w:szCs w:val="24"/>
        </w:rPr>
        <w:t>ÎNTREPRINDERILOR MICI ŞI MIJLOCII</w:t>
      </w:r>
    </w:p>
    <w:p w:rsidR="00603F44" w:rsidRPr="001A7D4B" w:rsidRDefault="00603F44" w:rsidP="00B63D7E">
      <w:pPr>
        <w:spacing w:after="0" w:line="240" w:lineRule="auto"/>
        <w:rPr>
          <w:rFonts w:ascii="Times New Roman" w:hAnsi="Times New Roman"/>
          <w:b/>
          <w:bCs/>
          <w:sz w:val="24"/>
          <w:szCs w:val="24"/>
        </w:rPr>
      </w:pPr>
    </w:p>
    <w:p w:rsidR="00603F44" w:rsidRPr="001A7D4B" w:rsidRDefault="00603F44" w:rsidP="00B63D7E">
      <w:pPr>
        <w:numPr>
          <w:ilvl w:val="0"/>
          <w:numId w:val="7"/>
        </w:numPr>
        <w:tabs>
          <w:tab w:val="clear" w:pos="900"/>
          <w:tab w:val="num" w:pos="540"/>
        </w:tabs>
        <w:suppressAutoHyphens/>
        <w:spacing w:after="0" w:line="240" w:lineRule="auto"/>
        <w:jc w:val="both"/>
        <w:rPr>
          <w:rFonts w:ascii="Times New Roman" w:hAnsi="Times New Roman"/>
          <w:sz w:val="24"/>
          <w:szCs w:val="24"/>
        </w:rPr>
      </w:pPr>
      <w:r w:rsidRPr="001A7D4B">
        <w:rPr>
          <w:rFonts w:ascii="Times New Roman" w:hAnsi="Times New Roman"/>
          <w:b/>
          <w:bCs/>
          <w:sz w:val="24"/>
          <w:szCs w:val="24"/>
        </w:rPr>
        <w:t>Date de identificare a întreprinderii</w:t>
      </w:r>
      <w:r w:rsidRPr="001A7D4B">
        <w:rPr>
          <w:rFonts w:ascii="Times New Roman" w:hAnsi="Times New Roman"/>
          <w:sz w:val="24"/>
          <w:szCs w:val="24"/>
        </w:rPr>
        <w:t xml:space="preserve"> </w:t>
      </w:r>
    </w:p>
    <w:p w:rsidR="00603F44" w:rsidRPr="001A7D4B" w:rsidRDefault="00603F44" w:rsidP="00B63D7E">
      <w:pPr>
        <w:spacing w:after="0" w:line="240" w:lineRule="auto"/>
        <w:jc w:val="both"/>
        <w:rPr>
          <w:rStyle w:val="tabel1"/>
          <w:rFonts w:ascii="Times New Roman" w:hAnsi="Times New Roman" w:cs="Times New Roman"/>
          <w:sz w:val="24"/>
          <w:szCs w:val="24"/>
        </w:rPr>
      </w:pPr>
      <w:r w:rsidRPr="001A7D4B">
        <w:rPr>
          <w:rStyle w:val="tabel1"/>
          <w:rFonts w:ascii="Times New Roman" w:hAnsi="Times New Roman" w:cs="Times New Roman"/>
          <w:sz w:val="24"/>
          <w:szCs w:val="24"/>
        </w:rPr>
        <w:t>  </w:t>
      </w:r>
    </w:p>
    <w:p w:rsidR="00603F44" w:rsidRPr="001A7D4B" w:rsidRDefault="00603F44" w:rsidP="00B63D7E">
      <w:pPr>
        <w:spacing w:after="0" w:line="240" w:lineRule="auto"/>
        <w:jc w:val="both"/>
        <w:rPr>
          <w:rFonts w:ascii="Times New Roman" w:hAnsi="Times New Roman"/>
          <w:sz w:val="24"/>
          <w:szCs w:val="24"/>
        </w:rPr>
      </w:pPr>
      <w:r w:rsidRPr="001A7D4B">
        <w:rPr>
          <w:rStyle w:val="tabel1"/>
          <w:rFonts w:ascii="Times New Roman" w:hAnsi="Times New Roman" w:cs="Times New Roman"/>
          <w:sz w:val="24"/>
          <w:szCs w:val="24"/>
        </w:rPr>
        <w:t xml:space="preserve">   </w:t>
      </w:r>
      <w:r w:rsidRPr="001A7D4B">
        <w:rPr>
          <w:rFonts w:ascii="Times New Roman" w:hAnsi="Times New Roman"/>
          <w:sz w:val="24"/>
          <w:szCs w:val="24"/>
        </w:rPr>
        <w:t>Denumirea întreprinderii</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Adresa sediului social</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Cod unic de înregistrare</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Numele şi funcţia</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w:t>
      </w:r>
    </w:p>
    <w:p w:rsidR="00603F44" w:rsidRPr="001A7D4B" w:rsidRDefault="00603F44" w:rsidP="00B63D7E">
      <w:pPr>
        <w:pStyle w:val="PreformatatHTML1"/>
        <w:jc w:val="both"/>
        <w:rPr>
          <w:rFonts w:ascii="Times New Roman" w:hAnsi="Times New Roman" w:cs="Times New Roman"/>
          <w:iCs/>
        </w:rPr>
      </w:pPr>
      <w:r w:rsidRPr="001A7D4B">
        <w:rPr>
          <w:rFonts w:ascii="Times New Roman" w:hAnsi="Times New Roman" w:cs="Times New Roman"/>
          <w:iCs/>
        </w:rPr>
        <w:t xml:space="preserve">           (preşedintele consiliului de administraţie, director general sau echivalent)</w:t>
      </w:r>
    </w:p>
    <w:p w:rsidR="00603F44" w:rsidRPr="001A7D4B" w:rsidRDefault="00603F44" w:rsidP="00B63D7E">
      <w:pPr>
        <w:spacing w:after="0" w:line="240" w:lineRule="auto"/>
        <w:jc w:val="both"/>
        <w:rPr>
          <w:rStyle w:val="litera1"/>
          <w:rFonts w:ascii="Times New Roman" w:hAnsi="Times New Roman"/>
          <w:sz w:val="24"/>
          <w:szCs w:val="24"/>
          <w:lang w:val="pt-BR"/>
        </w:rPr>
      </w:pPr>
      <w:r w:rsidRPr="001A7D4B">
        <w:rPr>
          <w:rStyle w:val="litera1"/>
          <w:rFonts w:ascii="Times New Roman" w:hAnsi="Times New Roman"/>
          <w:sz w:val="24"/>
          <w:szCs w:val="24"/>
          <w:lang w:val="pt-BR"/>
        </w:rPr>
        <w:t>  </w:t>
      </w:r>
    </w:p>
    <w:p w:rsidR="00603F44" w:rsidRPr="001A7D4B" w:rsidRDefault="00603F44" w:rsidP="00B63D7E">
      <w:pPr>
        <w:numPr>
          <w:ilvl w:val="0"/>
          <w:numId w:val="7"/>
        </w:numPr>
        <w:spacing w:after="0" w:line="240" w:lineRule="auto"/>
        <w:jc w:val="both"/>
        <w:rPr>
          <w:rFonts w:ascii="Times New Roman" w:hAnsi="Times New Roman"/>
          <w:sz w:val="24"/>
          <w:szCs w:val="24"/>
          <w:lang w:val="pt-BR"/>
        </w:rPr>
      </w:pPr>
      <w:r w:rsidRPr="001A7D4B">
        <w:rPr>
          <w:rFonts w:ascii="Times New Roman" w:hAnsi="Times New Roman"/>
          <w:b/>
          <w:bCs/>
          <w:sz w:val="24"/>
          <w:szCs w:val="24"/>
          <w:lang w:val="pt-BR"/>
        </w:rPr>
        <w:t>Tipul întreprinderii</w:t>
      </w:r>
      <w:r w:rsidRPr="001A7D4B">
        <w:rPr>
          <w:rFonts w:ascii="Times New Roman" w:hAnsi="Times New Roman"/>
          <w:sz w:val="24"/>
          <w:szCs w:val="24"/>
          <w:lang w:val="pt-BR"/>
        </w:rPr>
        <w:t xml:space="preserve"> </w:t>
      </w:r>
    </w:p>
    <w:p w:rsidR="00603F44" w:rsidRPr="001A7D4B" w:rsidRDefault="00603F44" w:rsidP="00B63D7E">
      <w:pPr>
        <w:spacing w:after="0" w:line="240" w:lineRule="auto"/>
        <w:ind w:left="180"/>
        <w:jc w:val="both"/>
        <w:rPr>
          <w:rFonts w:ascii="Times New Roman" w:hAnsi="Times New Roman"/>
          <w:sz w:val="24"/>
          <w:szCs w:val="24"/>
          <w:lang w:val="pt-BR"/>
        </w:rPr>
      </w:pPr>
    </w:p>
    <w:p w:rsidR="00603F44" w:rsidRPr="001A7D4B" w:rsidRDefault="00603F44" w:rsidP="00B63D7E">
      <w:pPr>
        <w:spacing w:after="0" w:line="240" w:lineRule="auto"/>
        <w:jc w:val="both"/>
        <w:rPr>
          <w:rFonts w:ascii="Times New Roman" w:hAnsi="Times New Roman"/>
          <w:sz w:val="24"/>
          <w:szCs w:val="24"/>
          <w:lang w:val="pt-BR"/>
        </w:rPr>
      </w:pPr>
      <w:r w:rsidRPr="001A7D4B">
        <w:rPr>
          <w:rStyle w:val="tabel1"/>
          <w:rFonts w:ascii="Times New Roman" w:hAnsi="Times New Roman" w:cs="Times New Roman"/>
          <w:sz w:val="24"/>
          <w:szCs w:val="24"/>
          <w:lang w:val="pt-BR"/>
        </w:rPr>
        <w:t> </w:t>
      </w:r>
      <w:r w:rsidRPr="001A7D4B">
        <w:rPr>
          <w:rFonts w:ascii="Times New Roman" w:hAnsi="Times New Roman"/>
          <w:sz w:val="24"/>
          <w:szCs w:val="24"/>
          <w:lang w:val="pt-BR"/>
        </w:rPr>
        <w:t>Indicaţi, după caz, tipul întreprinderii:</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 ] Întreprindere autonomă. În acest caz, datele din tabelul de mai jos sunt preluate doar din situaţia economico-financiară a întreprinderii solicitante. Se va   tabelul de mai jos.  </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 ] Întreprindere parteneră. Se va completa tabelul de mai jos.  </w:t>
      </w:r>
    </w:p>
    <w:p w:rsidR="00603F44" w:rsidRPr="001A7D4B" w:rsidRDefault="00603F44" w:rsidP="00B63D7E">
      <w:pPr>
        <w:pStyle w:val="PreformatatHTML1"/>
        <w:jc w:val="both"/>
        <w:rPr>
          <w:rFonts w:ascii="Times New Roman" w:hAnsi="Times New Roman" w:cs="Times New Roman"/>
        </w:rPr>
      </w:pPr>
      <w:r w:rsidRPr="001A7D4B">
        <w:rPr>
          <w:rFonts w:ascii="Times New Roman" w:hAnsi="Times New Roman" w:cs="Times New Roman"/>
        </w:rPr>
        <w:t xml:space="preserve">   [ ] Întreprindere legată. Se va completa tabelul de mai jos.    </w:t>
      </w:r>
    </w:p>
    <w:p w:rsidR="00603F44" w:rsidRPr="001A7D4B" w:rsidRDefault="00603F44" w:rsidP="00B63D7E">
      <w:pPr>
        <w:pStyle w:val="PreformatatHTML1"/>
        <w:jc w:val="both"/>
        <w:rPr>
          <w:rFonts w:ascii="Times New Roman" w:hAnsi="Times New Roman" w:cs="Times New Roman"/>
        </w:rPr>
      </w:pPr>
    </w:p>
    <w:p w:rsidR="00603F44" w:rsidRPr="001A7D4B" w:rsidRDefault="00603F44" w:rsidP="00B63D7E">
      <w:pPr>
        <w:numPr>
          <w:ilvl w:val="0"/>
          <w:numId w:val="7"/>
        </w:numPr>
        <w:spacing w:after="0" w:line="240" w:lineRule="auto"/>
        <w:jc w:val="both"/>
        <w:rPr>
          <w:rFonts w:ascii="Times New Roman" w:hAnsi="Times New Roman"/>
          <w:sz w:val="24"/>
          <w:szCs w:val="24"/>
          <w:lang w:val="it-IT"/>
        </w:rPr>
      </w:pPr>
      <w:r w:rsidRPr="001A7D4B">
        <w:rPr>
          <w:rFonts w:ascii="Times New Roman" w:hAnsi="Times New Roman"/>
          <w:b/>
          <w:bCs/>
          <w:sz w:val="24"/>
          <w:szCs w:val="24"/>
          <w:lang w:val="it-IT"/>
        </w:rPr>
        <w:t>Date utilizate pentru a se stabili categoria întreprinderii</w:t>
      </w:r>
      <w:r w:rsidRPr="001A7D4B">
        <w:rPr>
          <w:rFonts w:ascii="Times New Roman" w:hAnsi="Times New Roman"/>
          <w:sz w:val="24"/>
          <w:szCs w:val="24"/>
          <w:vertAlign w:val="superscript"/>
          <w:lang w:val="it-IT"/>
        </w:rPr>
        <w:t>1</w:t>
      </w:r>
      <w:r w:rsidRPr="001A7D4B">
        <w:rPr>
          <w:rFonts w:ascii="Times New Roman" w:hAnsi="Times New Roman"/>
          <w:sz w:val="24"/>
          <w:szCs w:val="24"/>
          <w:lang w:val="it-IT"/>
        </w:rPr>
        <w:t xml:space="preserve"> </w:t>
      </w:r>
    </w:p>
    <w:p w:rsidR="00603F44" w:rsidRPr="001A7D4B" w:rsidRDefault="00603F44" w:rsidP="00B63D7E">
      <w:pPr>
        <w:spacing w:after="0" w:line="240" w:lineRule="auto"/>
        <w:ind w:left="180"/>
        <w:jc w:val="both"/>
        <w:rPr>
          <w:rFonts w:ascii="Times New Roman" w:hAnsi="Times New Roman"/>
          <w:sz w:val="24"/>
          <w:szCs w:val="24"/>
          <w:lang w:val="it-IT"/>
        </w:rPr>
      </w:pPr>
    </w:p>
    <w:tbl>
      <w:tblPr>
        <w:tblW w:w="0" w:type="auto"/>
        <w:tblInd w:w="-15" w:type="dxa"/>
        <w:tblLayout w:type="fixed"/>
        <w:tblLook w:val="0000"/>
      </w:tblPr>
      <w:tblGrid>
        <w:gridCol w:w="3327"/>
        <w:gridCol w:w="3318"/>
        <w:gridCol w:w="3346"/>
      </w:tblGrid>
      <w:tr w:rsidR="00603F44" w:rsidRPr="001A7D4B" w:rsidTr="0002729E">
        <w:tc>
          <w:tcPr>
            <w:tcW w:w="9991" w:type="dxa"/>
            <w:gridSpan w:val="3"/>
            <w:tcBorders>
              <w:top w:val="single" w:sz="4" w:space="0" w:color="000000"/>
              <w:left w:val="single" w:sz="4" w:space="0" w:color="000000"/>
              <w:bottom w:val="single" w:sz="4" w:space="0" w:color="000000"/>
              <w:right w:val="single" w:sz="4" w:space="0" w:color="000000"/>
            </w:tcBorders>
          </w:tcPr>
          <w:p w:rsidR="00603F44" w:rsidRPr="001A7D4B" w:rsidRDefault="00603F44" w:rsidP="0002729E">
            <w:pPr>
              <w:pStyle w:val="PreformatatHTML1"/>
              <w:snapToGrid w:val="0"/>
              <w:jc w:val="both"/>
              <w:rPr>
                <w:rFonts w:ascii="Times New Roman" w:hAnsi="Times New Roman" w:cs="Times New Roman"/>
                <w:b/>
                <w:bCs/>
                <w:vertAlign w:val="superscript"/>
              </w:rPr>
            </w:pPr>
            <w:r w:rsidRPr="001A7D4B">
              <w:rPr>
                <w:rStyle w:val="tabel1"/>
                <w:rFonts w:ascii="Times New Roman" w:hAnsi="Times New Roman" w:cs="Times New Roman"/>
                <w:sz w:val="24"/>
                <w:szCs w:val="24"/>
              </w:rPr>
              <w:t>   </w:t>
            </w:r>
            <w:r w:rsidRPr="001A7D4B">
              <w:rPr>
                <w:rFonts w:ascii="Times New Roman" w:hAnsi="Times New Roman" w:cs="Times New Roman"/>
              </w:rPr>
              <w:t xml:space="preserve"> </w:t>
            </w:r>
            <w:r w:rsidRPr="001A7D4B">
              <w:rPr>
                <w:rFonts w:ascii="Times New Roman" w:hAnsi="Times New Roman" w:cs="Times New Roman"/>
                <w:b/>
                <w:bCs/>
              </w:rPr>
              <w:t>Exerciţiul financiar de referinţă</w:t>
            </w:r>
            <w:r w:rsidRPr="001A7D4B">
              <w:rPr>
                <w:rFonts w:ascii="Times New Roman" w:hAnsi="Times New Roman" w:cs="Times New Roman"/>
                <w:b/>
                <w:bCs/>
                <w:vertAlign w:val="superscript"/>
              </w:rPr>
              <w:t>2</w:t>
            </w:r>
          </w:p>
        </w:tc>
      </w:tr>
      <w:tr w:rsidR="00603F44" w:rsidRPr="001A7D4B" w:rsidTr="0002729E">
        <w:tc>
          <w:tcPr>
            <w:tcW w:w="3327" w:type="dxa"/>
            <w:tcBorders>
              <w:left w:val="single" w:sz="4" w:space="0" w:color="000000"/>
              <w:bottom w:val="single" w:sz="4" w:space="0" w:color="000000"/>
            </w:tcBorders>
            <w:vAlign w:val="center"/>
          </w:tcPr>
          <w:p w:rsidR="00603F44" w:rsidRPr="001A7D4B" w:rsidRDefault="00603F44" w:rsidP="0002729E">
            <w:pPr>
              <w:pStyle w:val="PreformatatHTML1"/>
              <w:snapToGrid w:val="0"/>
              <w:jc w:val="center"/>
              <w:rPr>
                <w:rFonts w:ascii="Times New Roman" w:hAnsi="Times New Roman" w:cs="Times New Roman"/>
                <w:b/>
                <w:bCs/>
              </w:rPr>
            </w:pPr>
            <w:r w:rsidRPr="001A7D4B">
              <w:rPr>
                <w:rFonts w:ascii="Times New Roman" w:hAnsi="Times New Roman" w:cs="Times New Roman"/>
                <w:b/>
                <w:bCs/>
              </w:rPr>
              <w:t>Numărul mediu anual de salariaţi</w:t>
            </w:r>
          </w:p>
        </w:tc>
        <w:tc>
          <w:tcPr>
            <w:tcW w:w="3318" w:type="dxa"/>
            <w:tcBorders>
              <w:left w:val="single" w:sz="4" w:space="0" w:color="000000"/>
              <w:bottom w:val="single" w:sz="4" w:space="0" w:color="000000"/>
            </w:tcBorders>
            <w:vAlign w:val="center"/>
          </w:tcPr>
          <w:p w:rsidR="00603F44" w:rsidRPr="001A7D4B" w:rsidRDefault="00603F44" w:rsidP="0002729E">
            <w:pPr>
              <w:pStyle w:val="PreformatatHTML1"/>
              <w:snapToGrid w:val="0"/>
              <w:jc w:val="center"/>
              <w:rPr>
                <w:rFonts w:ascii="Times New Roman" w:hAnsi="Times New Roman" w:cs="Times New Roman"/>
                <w:b/>
                <w:bCs/>
              </w:rPr>
            </w:pPr>
            <w:r w:rsidRPr="001A7D4B">
              <w:rPr>
                <w:rFonts w:ascii="Times New Roman" w:hAnsi="Times New Roman" w:cs="Times New Roman"/>
                <w:b/>
                <w:bCs/>
              </w:rPr>
              <w:t>Cifra de afaceri anuală netă (mii lei)</w:t>
            </w:r>
          </w:p>
        </w:tc>
        <w:tc>
          <w:tcPr>
            <w:tcW w:w="3346" w:type="dxa"/>
            <w:tcBorders>
              <w:left w:val="single" w:sz="4" w:space="0" w:color="000000"/>
              <w:bottom w:val="single" w:sz="4" w:space="0" w:color="000000"/>
              <w:right w:val="single" w:sz="4" w:space="0" w:color="000000"/>
            </w:tcBorders>
            <w:vAlign w:val="center"/>
          </w:tcPr>
          <w:p w:rsidR="00603F44" w:rsidRPr="001A7D4B" w:rsidRDefault="00603F44" w:rsidP="0002729E">
            <w:pPr>
              <w:pStyle w:val="PreformatatHTML1"/>
              <w:snapToGrid w:val="0"/>
              <w:jc w:val="center"/>
              <w:rPr>
                <w:rFonts w:ascii="Times New Roman" w:hAnsi="Times New Roman" w:cs="Times New Roman"/>
                <w:b/>
                <w:bCs/>
              </w:rPr>
            </w:pPr>
            <w:r w:rsidRPr="001A7D4B">
              <w:rPr>
                <w:rFonts w:ascii="Times New Roman" w:hAnsi="Times New Roman" w:cs="Times New Roman"/>
                <w:b/>
                <w:bCs/>
              </w:rPr>
              <w:t>Active totale (mii lei)</w:t>
            </w:r>
          </w:p>
        </w:tc>
      </w:tr>
      <w:tr w:rsidR="00603F44" w:rsidRPr="001A7D4B" w:rsidTr="0002729E">
        <w:tc>
          <w:tcPr>
            <w:tcW w:w="3327" w:type="dxa"/>
            <w:tcBorders>
              <w:left w:val="single" w:sz="4" w:space="0" w:color="000000"/>
              <w:bottom w:val="single" w:sz="4" w:space="0" w:color="000000"/>
            </w:tcBorders>
          </w:tcPr>
          <w:p w:rsidR="00603F44" w:rsidRPr="001A7D4B" w:rsidRDefault="00603F44" w:rsidP="0002729E">
            <w:pPr>
              <w:pStyle w:val="PreformatatHTML1"/>
              <w:snapToGrid w:val="0"/>
              <w:jc w:val="both"/>
              <w:rPr>
                <w:rFonts w:ascii="Times New Roman" w:hAnsi="Times New Roman" w:cs="Times New Roman"/>
              </w:rPr>
            </w:pPr>
          </w:p>
        </w:tc>
        <w:tc>
          <w:tcPr>
            <w:tcW w:w="3318" w:type="dxa"/>
            <w:tcBorders>
              <w:left w:val="single" w:sz="4" w:space="0" w:color="000000"/>
              <w:bottom w:val="single" w:sz="4" w:space="0" w:color="000000"/>
            </w:tcBorders>
          </w:tcPr>
          <w:p w:rsidR="00603F44" w:rsidRPr="001A7D4B" w:rsidRDefault="00603F44" w:rsidP="0002729E">
            <w:pPr>
              <w:pStyle w:val="PreformatatHTML1"/>
              <w:snapToGrid w:val="0"/>
              <w:jc w:val="both"/>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603F44" w:rsidRPr="001A7D4B" w:rsidRDefault="00603F44" w:rsidP="0002729E">
            <w:pPr>
              <w:pStyle w:val="PreformatatHTML1"/>
              <w:snapToGrid w:val="0"/>
              <w:jc w:val="both"/>
              <w:rPr>
                <w:rFonts w:ascii="Times New Roman" w:hAnsi="Times New Roman" w:cs="Times New Roman"/>
              </w:rPr>
            </w:pPr>
          </w:p>
        </w:tc>
      </w:tr>
      <w:tr w:rsidR="00603F44" w:rsidRPr="001A7D4B" w:rsidTr="0002729E">
        <w:tc>
          <w:tcPr>
            <w:tcW w:w="3327" w:type="dxa"/>
            <w:tcBorders>
              <w:left w:val="single" w:sz="4" w:space="0" w:color="000000"/>
              <w:bottom w:val="single" w:sz="4" w:space="0" w:color="000000"/>
            </w:tcBorders>
          </w:tcPr>
          <w:p w:rsidR="00603F44" w:rsidRPr="001A7D4B" w:rsidRDefault="00603F44" w:rsidP="0002729E">
            <w:pPr>
              <w:pStyle w:val="PreformatatHTML1"/>
              <w:snapToGrid w:val="0"/>
              <w:jc w:val="both"/>
              <w:rPr>
                <w:rFonts w:ascii="Times New Roman" w:hAnsi="Times New Roman" w:cs="Times New Roman"/>
              </w:rPr>
            </w:pPr>
          </w:p>
        </w:tc>
        <w:tc>
          <w:tcPr>
            <w:tcW w:w="3318" w:type="dxa"/>
            <w:tcBorders>
              <w:left w:val="single" w:sz="4" w:space="0" w:color="000000"/>
              <w:bottom w:val="single" w:sz="4" w:space="0" w:color="000000"/>
            </w:tcBorders>
          </w:tcPr>
          <w:p w:rsidR="00603F44" w:rsidRPr="001A7D4B" w:rsidRDefault="00603F44" w:rsidP="0002729E">
            <w:pPr>
              <w:pStyle w:val="PreformatatHTML1"/>
              <w:snapToGrid w:val="0"/>
              <w:jc w:val="both"/>
              <w:rPr>
                <w:rFonts w:ascii="Times New Roman" w:hAnsi="Times New Roman" w:cs="Times New Roman"/>
              </w:rPr>
            </w:pPr>
          </w:p>
        </w:tc>
        <w:tc>
          <w:tcPr>
            <w:tcW w:w="3346" w:type="dxa"/>
            <w:tcBorders>
              <w:left w:val="single" w:sz="4" w:space="0" w:color="000000"/>
              <w:bottom w:val="single" w:sz="4" w:space="0" w:color="000000"/>
              <w:right w:val="single" w:sz="4" w:space="0" w:color="000000"/>
            </w:tcBorders>
          </w:tcPr>
          <w:p w:rsidR="00603F44" w:rsidRPr="001A7D4B" w:rsidRDefault="00603F44" w:rsidP="0002729E">
            <w:pPr>
              <w:pStyle w:val="PreformatatHTML1"/>
              <w:snapToGrid w:val="0"/>
              <w:jc w:val="both"/>
              <w:rPr>
                <w:rFonts w:ascii="Times New Roman" w:hAnsi="Times New Roman" w:cs="Times New Roman"/>
              </w:rPr>
            </w:pPr>
          </w:p>
        </w:tc>
      </w:tr>
    </w:tbl>
    <w:p w:rsidR="00603F44" w:rsidRPr="001A7D4B" w:rsidRDefault="00603F44" w:rsidP="00B63D7E">
      <w:pPr>
        <w:pStyle w:val="PreformatatHTML1"/>
        <w:jc w:val="both"/>
        <w:rPr>
          <w:rFonts w:ascii="Times New Roman" w:hAnsi="Times New Roman" w:cs="Times New Roman"/>
          <w:b/>
          <w:bCs/>
          <w:iCs/>
        </w:rPr>
      </w:pPr>
    </w:p>
    <w:p w:rsidR="00603F44" w:rsidRPr="001A7D4B" w:rsidRDefault="00603F44" w:rsidP="00B63D7E">
      <w:pPr>
        <w:pStyle w:val="PreformatatHTML1"/>
        <w:rPr>
          <w:rFonts w:ascii="Times New Roman" w:hAnsi="Times New Roman" w:cs="Times New Roman"/>
        </w:rPr>
      </w:pPr>
      <w:r w:rsidRPr="001A7D4B">
        <w:rPr>
          <w:rFonts w:ascii="Times New Roman" w:hAnsi="Times New Roman" w:cs="Times New Roman"/>
          <w:b/>
          <w:bCs/>
          <w:iCs/>
        </w:rPr>
        <w:t>Important:</w:t>
      </w:r>
      <w:r w:rsidRPr="001A7D4B">
        <w:rPr>
          <w:rFonts w:ascii="Times New Roman" w:hAnsi="Times New Roman" w:cs="Times New Roman"/>
        </w:rPr>
        <w:t xml:space="preserve"> Precizaţi dacă, faţă de exerciţiul financiar anterior, datele financiare au înregistrat modificări care determină încadrarea întreprinderii într-o altă categorie (respectiv micro-întreprindere, întreprindere mică, mijlocie sau mare).</w:t>
      </w:r>
    </w:p>
    <w:p w:rsidR="00603F44" w:rsidRPr="001A7D4B" w:rsidRDefault="00603F44" w:rsidP="00B63D7E">
      <w:pPr>
        <w:pStyle w:val="PreformatatHTML1"/>
        <w:rPr>
          <w:rFonts w:ascii="Times New Roman" w:hAnsi="Times New Roman" w:cs="Times New Roman"/>
        </w:rPr>
      </w:pPr>
      <w:r w:rsidRPr="001A7D4B">
        <w:rPr>
          <w:rFonts w:ascii="Times New Roman" w:hAnsi="Times New Roman" w:cs="Times New Roman"/>
          <w:b/>
          <w:bCs/>
        </w:rPr>
        <w:t xml:space="preserve"> </w:t>
      </w:r>
      <w:r w:rsidRPr="001A7D4B">
        <w:rPr>
          <w:rFonts w:ascii="Times New Roman" w:hAnsi="Times New Roman" w:cs="Times New Roman"/>
        </w:rPr>
        <w:t>Nu</w:t>
      </w:r>
    </w:p>
    <w:p w:rsidR="00603F44" w:rsidRPr="001A7D4B" w:rsidRDefault="00603F44" w:rsidP="00B63D7E">
      <w:pPr>
        <w:pStyle w:val="PreformatatHTML1"/>
        <w:rPr>
          <w:rFonts w:ascii="Times New Roman" w:hAnsi="Times New Roman" w:cs="Times New Roman"/>
        </w:rPr>
      </w:pPr>
      <w:r w:rsidRPr="001A7D4B">
        <w:rPr>
          <w:rFonts w:ascii="Times New Roman" w:hAnsi="Times New Roman" w:cs="Times New Roman"/>
          <w:b/>
          <w:bCs/>
        </w:rPr>
        <w:t xml:space="preserve"> </w:t>
      </w:r>
      <w:r w:rsidRPr="001A7D4B">
        <w:rPr>
          <w:rFonts w:ascii="Times New Roman" w:hAnsi="Times New Roman" w:cs="Times New Roman"/>
        </w:rPr>
        <w:t>Da (în acest caz se va completa şi se va ataşa o declaraţie referitoare la exerciţiul financiar anterior)</w:t>
      </w:r>
    </w:p>
    <w:p w:rsidR="00603F44" w:rsidRPr="001A7D4B" w:rsidRDefault="00603F44" w:rsidP="00B63D7E">
      <w:pPr>
        <w:pStyle w:val="PreformatatHTML1"/>
        <w:rPr>
          <w:rFonts w:ascii="Times New Roman" w:hAnsi="Times New Roman" w:cs="Times New Roman"/>
        </w:rPr>
      </w:pPr>
    </w:p>
    <w:p w:rsidR="00603F44" w:rsidRPr="001A7D4B" w:rsidRDefault="00603F44" w:rsidP="00B63D7E">
      <w:pPr>
        <w:pStyle w:val="PreformatatHTML1"/>
        <w:rPr>
          <w:rFonts w:ascii="Times New Roman" w:hAnsi="Times New Roman" w:cs="Times New Roman"/>
        </w:rPr>
      </w:pPr>
      <w:r w:rsidRPr="001A7D4B">
        <w:rPr>
          <w:rFonts w:ascii="Times New Roman" w:hAnsi="Times New Roman" w:cs="Times New Roman"/>
        </w:rPr>
        <w:t>Semnătura     ........................................................................................</w:t>
      </w:r>
    </w:p>
    <w:p w:rsidR="00603F44" w:rsidRPr="001A7D4B" w:rsidRDefault="00603F44" w:rsidP="00B63D7E">
      <w:pPr>
        <w:pStyle w:val="PreformatatHTML1"/>
        <w:rPr>
          <w:rFonts w:ascii="Times New Roman" w:hAnsi="Times New Roman" w:cs="Times New Roman"/>
        </w:rPr>
      </w:pPr>
      <w:r w:rsidRPr="001A7D4B">
        <w:rPr>
          <w:rFonts w:ascii="Times New Roman" w:hAnsi="Times New Roman" w:cs="Times New Roman"/>
          <w:iCs/>
        </w:rPr>
        <w:t xml:space="preserve"> (numele şi funcţia semnatarului, autorizat să reprezinte întreprinderea)</w:t>
      </w:r>
    </w:p>
    <w:p w:rsidR="00603F44" w:rsidRPr="001A7D4B" w:rsidRDefault="00603F44" w:rsidP="00B63D7E">
      <w:pPr>
        <w:pStyle w:val="PreformatatHTML1"/>
        <w:rPr>
          <w:rFonts w:ascii="Times New Roman" w:hAnsi="Times New Roman" w:cs="Times New Roman"/>
          <w:iCs/>
        </w:rPr>
      </w:pPr>
    </w:p>
    <w:p w:rsidR="00603F44" w:rsidRPr="001A7D4B" w:rsidRDefault="00603F44" w:rsidP="00B63D7E">
      <w:pPr>
        <w:pStyle w:val="PreformatatHTML1"/>
        <w:rPr>
          <w:rFonts w:ascii="Times New Roman" w:hAnsi="Times New Roman" w:cs="Times New Roman"/>
        </w:rPr>
      </w:pPr>
      <w:r w:rsidRPr="001A7D4B">
        <w:rPr>
          <w:rFonts w:ascii="Times New Roman" w:hAnsi="Times New Roman" w:cs="Times New Roman"/>
        </w:rPr>
        <w:t>Declar pe propria răspundere că datele din această declaraţie şi din anexe sunt conforme cu realitatea.</w:t>
      </w:r>
    </w:p>
    <w:p w:rsidR="00603F44" w:rsidRPr="001A7D4B" w:rsidRDefault="00603F44" w:rsidP="00B63D7E">
      <w:pPr>
        <w:pStyle w:val="PreformatatHTML1"/>
        <w:rPr>
          <w:rFonts w:ascii="Times New Roman" w:hAnsi="Times New Roman" w:cs="Times New Roman"/>
        </w:rPr>
      </w:pPr>
      <w:r w:rsidRPr="001A7D4B">
        <w:rPr>
          <w:rFonts w:ascii="Times New Roman" w:hAnsi="Times New Roman" w:cs="Times New Roman"/>
        </w:rPr>
        <w:t>Data întocmirii ....................................                                Nume, prenume....................................</w:t>
      </w:r>
    </w:p>
    <w:p w:rsidR="00603F44" w:rsidRPr="001A7D4B" w:rsidRDefault="00603F44" w:rsidP="00B63D7E">
      <w:pPr>
        <w:pStyle w:val="PreformatatHTML1"/>
        <w:rPr>
          <w:rFonts w:ascii="Times New Roman" w:hAnsi="Times New Roman" w:cs="Times New Roman"/>
        </w:rPr>
      </w:pPr>
      <w:r w:rsidRPr="001A7D4B">
        <w:rPr>
          <w:rFonts w:ascii="Times New Roman" w:hAnsi="Times New Roman" w:cs="Times New Roman"/>
        </w:rPr>
        <w:t>Semnătura ..........................................                                 Funcţie..................................…………</w:t>
      </w:r>
    </w:p>
    <w:p w:rsidR="00603F44" w:rsidRPr="001A7D4B" w:rsidRDefault="00603F44" w:rsidP="00B63D7E">
      <w:pPr>
        <w:spacing w:after="0" w:line="240" w:lineRule="auto"/>
        <w:rPr>
          <w:rFonts w:ascii="Times New Roman" w:hAnsi="Times New Roman"/>
          <w:sz w:val="24"/>
          <w:szCs w:val="24"/>
          <w:lang w:val="it-IT"/>
        </w:rPr>
      </w:pPr>
      <w:r w:rsidRPr="001A7D4B">
        <w:rPr>
          <w:rFonts w:ascii="Times New Roman" w:hAnsi="Times New Roman"/>
          <w:sz w:val="24"/>
          <w:szCs w:val="24"/>
          <w:lang w:val="it-IT"/>
        </w:rPr>
        <w:t xml:space="preserve">___________ </w:t>
      </w:r>
    </w:p>
    <w:p w:rsidR="00603F44" w:rsidRPr="001A7D4B" w:rsidRDefault="00603F44" w:rsidP="0002729E">
      <w:pPr>
        <w:spacing w:after="0" w:line="240" w:lineRule="auto"/>
        <w:rPr>
          <w:rFonts w:ascii="Times New Roman" w:hAnsi="Times New Roman"/>
          <w:sz w:val="24"/>
          <w:szCs w:val="24"/>
          <w:lang w:val="it-IT"/>
        </w:rPr>
      </w:pPr>
      <w:r w:rsidRPr="001A7D4B">
        <w:rPr>
          <w:rStyle w:val="nota1"/>
          <w:rFonts w:ascii="Times New Roman" w:hAnsi="Times New Roman"/>
          <w:sz w:val="24"/>
          <w:szCs w:val="24"/>
          <w:lang w:val="it-IT"/>
        </w:rPr>
        <w:t>   1</w:t>
      </w:r>
      <w:r w:rsidRPr="001A7D4B">
        <w:rPr>
          <w:rFonts w:ascii="Times New Roman" w:hAnsi="Times New Roman"/>
          <w:sz w:val="24"/>
          <w:szCs w:val="24"/>
          <w:lang w:val="it-IT"/>
        </w:rPr>
        <w:t xml:space="preserve"> Datele sunt calculate în conformitate cu Art.6 din Legea 346/2004, modificată şi completată prin OG 27/2006. </w:t>
      </w:r>
    </w:p>
    <w:p w:rsidR="00603F44" w:rsidRDefault="00603F44" w:rsidP="0002729E">
      <w:pPr>
        <w:spacing w:after="0" w:line="240" w:lineRule="auto"/>
        <w:rPr>
          <w:rFonts w:ascii="Times New Roman" w:hAnsi="Times New Roman"/>
          <w:sz w:val="24"/>
          <w:szCs w:val="24"/>
        </w:rPr>
      </w:pPr>
      <w:r w:rsidRPr="001A7D4B">
        <w:rPr>
          <w:rFonts w:ascii="Times New Roman" w:hAnsi="Times New Roman"/>
          <w:sz w:val="24"/>
          <w:szCs w:val="24"/>
        </w:rPr>
        <w:t>............................(denumirea/numele ofertant)</w:t>
      </w:r>
    </w:p>
    <w:p w:rsidR="00603F44" w:rsidRDefault="00603F44" w:rsidP="0002729E">
      <w:pPr>
        <w:spacing w:after="0" w:line="240" w:lineRule="auto"/>
        <w:rPr>
          <w:rFonts w:ascii="Times New Roman" w:hAnsi="Times New Roman"/>
          <w:sz w:val="24"/>
          <w:szCs w:val="24"/>
        </w:rPr>
      </w:pPr>
    </w:p>
    <w:p w:rsidR="00603F44" w:rsidRPr="00FE2C6D" w:rsidRDefault="00603F44" w:rsidP="0002729E">
      <w:pPr>
        <w:spacing w:after="0" w:line="240" w:lineRule="auto"/>
        <w:rPr>
          <w:rFonts w:ascii="Times New Roman" w:hAnsi="Times New Roman"/>
          <w:sz w:val="24"/>
          <w:szCs w:val="24"/>
        </w:rPr>
      </w:pPr>
    </w:p>
    <w:p w:rsidR="00603F44" w:rsidRPr="00FE2C6D" w:rsidRDefault="00603F44" w:rsidP="00FE2C6D">
      <w:pPr>
        <w:spacing w:line="360" w:lineRule="auto"/>
        <w:ind w:left="7080" w:firstLine="708"/>
        <w:jc w:val="both"/>
        <w:rPr>
          <w:rFonts w:ascii="Times New Roman" w:hAnsi="Times New Roman"/>
          <w:i/>
          <w:sz w:val="24"/>
          <w:szCs w:val="24"/>
        </w:rPr>
      </w:pPr>
      <w:r w:rsidRPr="00FE2C6D">
        <w:rPr>
          <w:rFonts w:ascii="Times New Roman" w:hAnsi="Times New Roman"/>
          <w:b/>
          <w:i/>
          <w:sz w:val="24"/>
          <w:szCs w:val="24"/>
        </w:rPr>
        <w:t>FORMULAR  9</w:t>
      </w:r>
    </w:p>
    <w:p w:rsidR="00603F44" w:rsidRPr="00FE2C6D" w:rsidRDefault="00603F44" w:rsidP="00B34202">
      <w:pPr>
        <w:spacing w:line="240" w:lineRule="auto"/>
        <w:jc w:val="both"/>
        <w:rPr>
          <w:rFonts w:ascii="Times New Roman" w:hAnsi="Times New Roman"/>
          <w:sz w:val="24"/>
          <w:szCs w:val="24"/>
        </w:rPr>
      </w:pPr>
      <w:r w:rsidRPr="00FE2C6D">
        <w:rPr>
          <w:rFonts w:ascii="Times New Roman" w:hAnsi="Times New Roman"/>
          <w:sz w:val="24"/>
          <w:szCs w:val="24"/>
        </w:rPr>
        <w:t>Operator Economic</w:t>
      </w: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t xml:space="preserve">                </w:t>
      </w:r>
    </w:p>
    <w:p w:rsidR="00603F44" w:rsidRPr="00FE2C6D" w:rsidRDefault="00603F44" w:rsidP="00B34202">
      <w:pPr>
        <w:spacing w:line="240" w:lineRule="auto"/>
        <w:jc w:val="both"/>
        <w:rPr>
          <w:rFonts w:ascii="Times New Roman" w:hAnsi="Times New Roman"/>
          <w:sz w:val="24"/>
          <w:szCs w:val="24"/>
          <w:highlight w:val="green"/>
        </w:rPr>
      </w:pPr>
      <w:r w:rsidRPr="00FE2C6D">
        <w:rPr>
          <w:rFonts w:ascii="Times New Roman" w:hAnsi="Times New Roman"/>
          <w:sz w:val="24"/>
          <w:szCs w:val="24"/>
        </w:rPr>
        <w:t>................................(denumirea/numele)</w:t>
      </w:r>
    </w:p>
    <w:p w:rsidR="00603F44" w:rsidRPr="00FE2C6D" w:rsidRDefault="00603F44" w:rsidP="00FE2C6D">
      <w:pPr>
        <w:jc w:val="center"/>
        <w:rPr>
          <w:rFonts w:ascii="Times New Roman" w:hAnsi="Times New Roman"/>
          <w:sz w:val="24"/>
          <w:szCs w:val="24"/>
        </w:rPr>
      </w:pPr>
    </w:p>
    <w:p w:rsidR="00603F44" w:rsidRPr="00FE2C6D" w:rsidRDefault="00603F44" w:rsidP="00FE2C6D">
      <w:pPr>
        <w:jc w:val="center"/>
        <w:rPr>
          <w:rFonts w:ascii="Times New Roman" w:hAnsi="Times New Roman"/>
          <w:b/>
          <w:sz w:val="24"/>
          <w:szCs w:val="24"/>
        </w:rPr>
      </w:pPr>
      <w:r w:rsidRPr="00FE2C6D">
        <w:rPr>
          <w:rFonts w:ascii="Times New Roman" w:hAnsi="Times New Roman"/>
          <w:b/>
          <w:sz w:val="24"/>
          <w:szCs w:val="24"/>
        </w:rPr>
        <w:t>LISTA</w:t>
      </w:r>
    </w:p>
    <w:p w:rsidR="00603F44" w:rsidRPr="00FE2C6D" w:rsidRDefault="00603F44" w:rsidP="00FE2C6D">
      <w:pPr>
        <w:keepNext/>
        <w:keepLines/>
        <w:jc w:val="center"/>
        <w:rPr>
          <w:rFonts w:ascii="Times New Roman" w:hAnsi="Times New Roman"/>
          <w:b/>
          <w:sz w:val="24"/>
          <w:szCs w:val="24"/>
        </w:rPr>
      </w:pPr>
      <w:r w:rsidRPr="00FE2C6D">
        <w:rPr>
          <w:rFonts w:ascii="Times New Roman" w:hAnsi="Times New Roman"/>
          <w:b/>
          <w:sz w:val="24"/>
          <w:szCs w:val="24"/>
        </w:rPr>
        <w:t>cu personalul minim / organismul tehnic de specialitate de care dispune sau al carui angajament de participare a fost obtinut de catre ofertant, responsabil pentru derularea contractului</w:t>
      </w:r>
    </w:p>
    <w:p w:rsidR="00603F44" w:rsidRPr="00FE2C6D" w:rsidRDefault="00603F44" w:rsidP="00FE2C6D">
      <w:pPr>
        <w:keepNext/>
        <w:keepLines/>
        <w:jc w:val="center"/>
        <w:rPr>
          <w:rFonts w:ascii="Times New Roman" w:hAnsi="Times New Roman"/>
          <w:b/>
          <w:sz w:val="24"/>
          <w:szCs w:val="24"/>
        </w:rPr>
      </w:pPr>
      <w:r w:rsidRPr="00FE2C6D">
        <w:rPr>
          <w:rFonts w:ascii="Times New Roman" w:hAnsi="Times New Roman"/>
          <w:b/>
          <w:sz w:val="24"/>
          <w:szCs w:val="24"/>
        </w:rPr>
        <w:t>(</w:t>
      </w:r>
      <w:r w:rsidRPr="00FE2C6D">
        <w:rPr>
          <w:rFonts w:ascii="Times New Roman" w:hAnsi="Times New Roman"/>
          <w:sz w:val="24"/>
          <w:szCs w:val="24"/>
          <w:lang w:eastAsia="ro-RO"/>
        </w:rPr>
        <w:t>Lista experţilor cheie propuşi pentru implementarea contractului)</w:t>
      </w:r>
    </w:p>
    <w:p w:rsidR="00603F44" w:rsidRPr="00FE2C6D" w:rsidRDefault="00603F44" w:rsidP="00FE2C6D">
      <w:pPr>
        <w:rPr>
          <w:rFonts w:ascii="Times New Roman" w:hAnsi="Times New Roman"/>
          <w:b/>
          <w:sz w:val="24"/>
          <w:szCs w:val="24"/>
        </w:rPr>
      </w:pPr>
      <w:r w:rsidRPr="00FE2C6D">
        <w:rPr>
          <w:rFonts w:ascii="Times New Roman" w:hAnsi="Times New Roman"/>
          <w:sz w:val="24"/>
          <w:szCs w:val="24"/>
        </w:rPr>
        <w:tab/>
        <w:t xml:space="preserve">Subsemnatul ________________________, reprezentant legal al .................................... (denumire operator economic) declar pe propria răspundere că pentru pentru derularea contractului  avand ca obiect  </w:t>
      </w:r>
      <w:r w:rsidRPr="00FE2C6D">
        <w:rPr>
          <w:rFonts w:ascii="Times New Roman" w:hAnsi="Times New Roman"/>
          <w:bCs/>
          <w:sz w:val="24"/>
          <w:szCs w:val="24"/>
        </w:rPr>
        <w:t>” ____________________________________________________”</w:t>
      </w:r>
      <w:r w:rsidRPr="00FE2C6D">
        <w:rPr>
          <w:rFonts w:ascii="Times New Roman" w:hAnsi="Times New Roman"/>
          <w:sz w:val="24"/>
          <w:szCs w:val="24"/>
        </w:rPr>
        <w:t xml:space="preserve"> voi folosi următorul </w:t>
      </w:r>
      <w:r w:rsidRPr="00FE2C6D">
        <w:rPr>
          <w:rFonts w:ascii="Times New Roman" w:hAnsi="Times New Roman"/>
          <w:b/>
          <w:sz w:val="24"/>
          <w:szCs w:val="24"/>
        </w:rPr>
        <w:t xml:space="preserve">personal de specialitate (persoane </w:t>
      </w:r>
      <w:r w:rsidRPr="00FE2C6D">
        <w:rPr>
          <w:rFonts w:ascii="Times New Roman" w:hAnsi="Times New Roman"/>
          <w:b/>
          <w:sz w:val="24"/>
          <w:szCs w:val="24"/>
          <w:lang w:val="fr-FR"/>
        </w:rPr>
        <w:t>responsabile pentru îndeplinirea contractului)</w:t>
      </w:r>
      <w:r w:rsidRPr="00FE2C6D">
        <w:rPr>
          <w:rFonts w:ascii="Times New Roman" w:hAnsi="Times New Roman"/>
          <w:b/>
          <w:sz w:val="24"/>
          <w:szCs w:val="24"/>
        </w:rPr>
        <w:t>:</w:t>
      </w:r>
    </w:p>
    <w:tbl>
      <w:tblPr>
        <w:tblW w:w="10134"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4"/>
        <w:gridCol w:w="2208"/>
        <w:gridCol w:w="2442"/>
        <w:gridCol w:w="2706"/>
        <w:gridCol w:w="1084"/>
        <w:gridCol w:w="1080"/>
      </w:tblGrid>
      <w:tr w:rsidR="00603F44" w:rsidRPr="00FE2C6D" w:rsidTr="002265A5">
        <w:trPr>
          <w:cantSplit/>
          <w:jc w:val="center"/>
        </w:trPr>
        <w:tc>
          <w:tcPr>
            <w:tcW w:w="614" w:type="dxa"/>
          </w:tcPr>
          <w:p w:rsidR="00603F44" w:rsidRPr="00FE2C6D" w:rsidRDefault="00603F44" w:rsidP="002265A5">
            <w:pPr>
              <w:jc w:val="center"/>
              <w:rPr>
                <w:rFonts w:ascii="Times New Roman" w:hAnsi="Times New Roman"/>
                <w:b/>
                <w:sz w:val="24"/>
                <w:szCs w:val="24"/>
              </w:rPr>
            </w:pPr>
            <w:r w:rsidRPr="00FE2C6D">
              <w:rPr>
                <w:rFonts w:ascii="Times New Roman" w:hAnsi="Times New Roman"/>
                <w:b/>
                <w:sz w:val="24"/>
                <w:szCs w:val="24"/>
              </w:rPr>
              <w:t>Nr. crt.</w:t>
            </w:r>
          </w:p>
        </w:tc>
        <w:tc>
          <w:tcPr>
            <w:tcW w:w="2208" w:type="dxa"/>
            <w:vAlign w:val="center"/>
          </w:tcPr>
          <w:p w:rsidR="00603F44" w:rsidRPr="00FE2C6D" w:rsidRDefault="00603F44" w:rsidP="00B34202">
            <w:pPr>
              <w:spacing w:after="0" w:line="240" w:lineRule="auto"/>
              <w:jc w:val="center"/>
              <w:rPr>
                <w:rFonts w:ascii="Times New Roman" w:hAnsi="Times New Roman"/>
                <w:b/>
                <w:sz w:val="24"/>
                <w:szCs w:val="24"/>
              </w:rPr>
            </w:pPr>
            <w:r w:rsidRPr="00FE2C6D">
              <w:rPr>
                <w:rFonts w:ascii="Times New Roman" w:hAnsi="Times New Roman"/>
                <w:b/>
                <w:sz w:val="24"/>
                <w:szCs w:val="24"/>
              </w:rPr>
              <w:t xml:space="preserve">Pozitia propusa </w:t>
            </w:r>
          </w:p>
        </w:tc>
        <w:tc>
          <w:tcPr>
            <w:tcW w:w="2442" w:type="dxa"/>
          </w:tcPr>
          <w:p w:rsidR="00603F44" w:rsidRPr="00FE2C6D" w:rsidRDefault="00603F44" w:rsidP="00B34202">
            <w:pPr>
              <w:spacing w:after="0" w:line="240" w:lineRule="auto"/>
              <w:jc w:val="center"/>
              <w:rPr>
                <w:rFonts w:ascii="Times New Roman" w:hAnsi="Times New Roman"/>
                <w:b/>
                <w:sz w:val="24"/>
                <w:szCs w:val="24"/>
              </w:rPr>
            </w:pPr>
            <w:r w:rsidRPr="00FE2C6D">
              <w:rPr>
                <w:rFonts w:ascii="Times New Roman" w:hAnsi="Times New Roman"/>
                <w:b/>
                <w:sz w:val="24"/>
                <w:szCs w:val="24"/>
              </w:rPr>
              <w:t>Numele şi prenumele</w:t>
            </w:r>
          </w:p>
        </w:tc>
        <w:tc>
          <w:tcPr>
            <w:tcW w:w="2706" w:type="dxa"/>
            <w:vAlign w:val="center"/>
          </w:tcPr>
          <w:p w:rsidR="00603F44" w:rsidRPr="00FE2C6D" w:rsidRDefault="00603F44" w:rsidP="00B34202">
            <w:pPr>
              <w:spacing w:after="0" w:line="240" w:lineRule="auto"/>
              <w:jc w:val="center"/>
              <w:rPr>
                <w:rFonts w:ascii="Times New Roman" w:hAnsi="Times New Roman"/>
                <w:b/>
                <w:sz w:val="24"/>
                <w:szCs w:val="24"/>
              </w:rPr>
            </w:pPr>
            <w:r w:rsidRPr="00FE2C6D">
              <w:rPr>
                <w:rFonts w:ascii="Times New Roman" w:hAnsi="Times New Roman"/>
                <w:b/>
                <w:sz w:val="24"/>
                <w:szCs w:val="24"/>
              </w:rPr>
              <w:t>Domeniile de Specialitate</w:t>
            </w:r>
          </w:p>
          <w:p w:rsidR="00603F44" w:rsidRPr="00FE2C6D" w:rsidRDefault="00603F44" w:rsidP="00B34202">
            <w:pPr>
              <w:spacing w:after="0" w:line="240" w:lineRule="auto"/>
              <w:jc w:val="center"/>
              <w:rPr>
                <w:rFonts w:ascii="Times New Roman" w:hAnsi="Times New Roman"/>
                <w:b/>
                <w:sz w:val="24"/>
                <w:szCs w:val="24"/>
              </w:rPr>
            </w:pPr>
          </w:p>
        </w:tc>
        <w:tc>
          <w:tcPr>
            <w:tcW w:w="2164" w:type="dxa"/>
            <w:gridSpan w:val="2"/>
          </w:tcPr>
          <w:p w:rsidR="00603F44" w:rsidRPr="00FE2C6D" w:rsidRDefault="00603F44" w:rsidP="00B34202">
            <w:pPr>
              <w:spacing w:after="0" w:line="240" w:lineRule="auto"/>
              <w:jc w:val="center"/>
              <w:rPr>
                <w:rFonts w:ascii="Times New Roman" w:hAnsi="Times New Roman"/>
                <w:b/>
                <w:sz w:val="24"/>
                <w:szCs w:val="24"/>
              </w:rPr>
            </w:pPr>
            <w:r w:rsidRPr="00FE2C6D">
              <w:rPr>
                <w:rFonts w:ascii="Times New Roman" w:hAnsi="Times New Roman"/>
                <w:b/>
                <w:sz w:val="24"/>
                <w:szCs w:val="24"/>
              </w:rPr>
              <w:t>Angajat</w:t>
            </w:r>
          </w:p>
          <w:p w:rsidR="00603F44" w:rsidRPr="00FE2C6D" w:rsidRDefault="00603F44" w:rsidP="00B34202">
            <w:pPr>
              <w:spacing w:after="0" w:line="240" w:lineRule="auto"/>
              <w:jc w:val="center"/>
              <w:rPr>
                <w:rFonts w:ascii="Times New Roman" w:hAnsi="Times New Roman"/>
                <w:b/>
                <w:sz w:val="24"/>
                <w:szCs w:val="24"/>
              </w:rPr>
            </w:pPr>
            <w:r w:rsidRPr="00FE2C6D">
              <w:rPr>
                <w:rFonts w:ascii="Times New Roman" w:hAnsi="Times New Roman"/>
                <w:b/>
                <w:sz w:val="24"/>
                <w:szCs w:val="24"/>
              </w:rPr>
              <w:t>permanent  temporar/</w:t>
            </w:r>
          </w:p>
          <w:p w:rsidR="00603F44" w:rsidRPr="00FE2C6D" w:rsidRDefault="00603F44" w:rsidP="00B34202">
            <w:pPr>
              <w:spacing w:after="0" w:line="240" w:lineRule="auto"/>
              <w:jc w:val="center"/>
              <w:rPr>
                <w:rFonts w:ascii="Times New Roman" w:hAnsi="Times New Roman"/>
                <w:b/>
                <w:sz w:val="24"/>
                <w:szCs w:val="24"/>
              </w:rPr>
            </w:pPr>
            <w:r w:rsidRPr="00FE2C6D">
              <w:rPr>
                <w:rFonts w:ascii="Times New Roman" w:hAnsi="Times New Roman"/>
                <w:b/>
                <w:sz w:val="24"/>
                <w:szCs w:val="24"/>
              </w:rPr>
              <w:t>-cu angajament de participare</w:t>
            </w:r>
          </w:p>
        </w:tc>
      </w:tr>
      <w:tr w:rsidR="00603F44" w:rsidRPr="00FE2C6D" w:rsidTr="002265A5">
        <w:trPr>
          <w:jc w:val="center"/>
        </w:trPr>
        <w:tc>
          <w:tcPr>
            <w:tcW w:w="614" w:type="dxa"/>
          </w:tcPr>
          <w:p w:rsidR="00603F44" w:rsidRPr="00FE2C6D" w:rsidRDefault="00603F44" w:rsidP="002265A5">
            <w:pPr>
              <w:jc w:val="center"/>
              <w:rPr>
                <w:rFonts w:ascii="Times New Roman" w:hAnsi="Times New Roman"/>
                <w:sz w:val="24"/>
                <w:szCs w:val="24"/>
              </w:rPr>
            </w:pPr>
            <w:r w:rsidRPr="00FE2C6D">
              <w:rPr>
                <w:rFonts w:ascii="Times New Roman" w:hAnsi="Times New Roman"/>
                <w:sz w:val="24"/>
                <w:szCs w:val="24"/>
              </w:rPr>
              <w:t>0</w:t>
            </w:r>
          </w:p>
        </w:tc>
        <w:tc>
          <w:tcPr>
            <w:tcW w:w="2208" w:type="dxa"/>
          </w:tcPr>
          <w:p w:rsidR="00603F44" w:rsidRPr="00FE2C6D" w:rsidRDefault="00603F44" w:rsidP="002265A5">
            <w:pPr>
              <w:jc w:val="center"/>
              <w:rPr>
                <w:rFonts w:ascii="Times New Roman" w:hAnsi="Times New Roman"/>
                <w:sz w:val="24"/>
                <w:szCs w:val="24"/>
              </w:rPr>
            </w:pPr>
            <w:r w:rsidRPr="00FE2C6D">
              <w:rPr>
                <w:rFonts w:ascii="Times New Roman" w:hAnsi="Times New Roman"/>
                <w:sz w:val="24"/>
                <w:szCs w:val="24"/>
              </w:rPr>
              <w:t>1</w:t>
            </w:r>
          </w:p>
        </w:tc>
        <w:tc>
          <w:tcPr>
            <w:tcW w:w="2442" w:type="dxa"/>
          </w:tcPr>
          <w:p w:rsidR="00603F44" w:rsidRPr="00FE2C6D" w:rsidRDefault="00603F44" w:rsidP="002265A5">
            <w:pPr>
              <w:jc w:val="center"/>
              <w:rPr>
                <w:rFonts w:ascii="Times New Roman" w:hAnsi="Times New Roman"/>
                <w:sz w:val="24"/>
                <w:szCs w:val="24"/>
              </w:rPr>
            </w:pPr>
          </w:p>
        </w:tc>
        <w:tc>
          <w:tcPr>
            <w:tcW w:w="2706" w:type="dxa"/>
          </w:tcPr>
          <w:p w:rsidR="00603F44" w:rsidRPr="00FE2C6D" w:rsidRDefault="00603F44" w:rsidP="002265A5">
            <w:pPr>
              <w:jc w:val="center"/>
              <w:rPr>
                <w:rFonts w:ascii="Times New Roman" w:hAnsi="Times New Roman"/>
                <w:sz w:val="24"/>
                <w:szCs w:val="24"/>
              </w:rPr>
            </w:pPr>
            <w:r w:rsidRPr="00FE2C6D">
              <w:rPr>
                <w:rFonts w:ascii="Times New Roman" w:hAnsi="Times New Roman"/>
                <w:sz w:val="24"/>
                <w:szCs w:val="24"/>
              </w:rPr>
              <w:t>2</w:t>
            </w:r>
          </w:p>
        </w:tc>
        <w:tc>
          <w:tcPr>
            <w:tcW w:w="1084" w:type="dxa"/>
          </w:tcPr>
          <w:p w:rsidR="00603F44" w:rsidRPr="00FE2C6D" w:rsidRDefault="00603F44" w:rsidP="002265A5">
            <w:pPr>
              <w:jc w:val="center"/>
              <w:rPr>
                <w:rFonts w:ascii="Times New Roman" w:hAnsi="Times New Roman"/>
                <w:sz w:val="24"/>
                <w:szCs w:val="24"/>
              </w:rPr>
            </w:pPr>
            <w:r w:rsidRPr="00FE2C6D">
              <w:rPr>
                <w:rFonts w:ascii="Times New Roman" w:hAnsi="Times New Roman"/>
                <w:sz w:val="24"/>
                <w:szCs w:val="24"/>
              </w:rPr>
              <w:t>3</w:t>
            </w:r>
          </w:p>
        </w:tc>
        <w:tc>
          <w:tcPr>
            <w:tcW w:w="1080" w:type="dxa"/>
          </w:tcPr>
          <w:p w:rsidR="00603F44" w:rsidRPr="00FE2C6D" w:rsidRDefault="00603F44" w:rsidP="002265A5">
            <w:pPr>
              <w:jc w:val="center"/>
              <w:rPr>
                <w:rFonts w:ascii="Times New Roman" w:hAnsi="Times New Roman"/>
                <w:sz w:val="24"/>
                <w:szCs w:val="24"/>
              </w:rPr>
            </w:pPr>
            <w:r w:rsidRPr="00FE2C6D">
              <w:rPr>
                <w:rFonts w:ascii="Times New Roman" w:hAnsi="Times New Roman"/>
                <w:sz w:val="24"/>
                <w:szCs w:val="24"/>
              </w:rPr>
              <w:t>4</w:t>
            </w:r>
          </w:p>
        </w:tc>
      </w:tr>
      <w:tr w:rsidR="00603F44" w:rsidRPr="00FE2C6D" w:rsidTr="002265A5">
        <w:trPr>
          <w:trHeight w:val="2185"/>
          <w:jc w:val="center"/>
        </w:trPr>
        <w:tc>
          <w:tcPr>
            <w:tcW w:w="614" w:type="dxa"/>
          </w:tcPr>
          <w:p w:rsidR="00603F44" w:rsidRPr="00FE2C6D" w:rsidRDefault="00603F44" w:rsidP="002265A5">
            <w:pPr>
              <w:rPr>
                <w:rFonts w:ascii="Times New Roman" w:hAnsi="Times New Roman"/>
                <w:sz w:val="24"/>
                <w:szCs w:val="24"/>
              </w:rPr>
            </w:pPr>
            <w:r w:rsidRPr="00FE2C6D">
              <w:rPr>
                <w:rFonts w:ascii="Times New Roman" w:hAnsi="Times New Roman"/>
                <w:sz w:val="24"/>
                <w:szCs w:val="24"/>
              </w:rPr>
              <w:t>1.</w:t>
            </w:r>
          </w:p>
          <w:p w:rsidR="00603F44" w:rsidRPr="00FE2C6D" w:rsidRDefault="00603F44" w:rsidP="002265A5">
            <w:pPr>
              <w:rPr>
                <w:rFonts w:ascii="Times New Roman" w:hAnsi="Times New Roman"/>
                <w:sz w:val="24"/>
                <w:szCs w:val="24"/>
              </w:rPr>
            </w:pPr>
            <w:r w:rsidRPr="00FE2C6D">
              <w:rPr>
                <w:rFonts w:ascii="Times New Roman" w:hAnsi="Times New Roman"/>
                <w:sz w:val="24"/>
                <w:szCs w:val="24"/>
              </w:rPr>
              <w:t>2.</w:t>
            </w:r>
          </w:p>
          <w:p w:rsidR="00603F44" w:rsidRPr="00FE2C6D" w:rsidRDefault="00603F44" w:rsidP="002265A5">
            <w:pPr>
              <w:rPr>
                <w:rFonts w:ascii="Times New Roman" w:hAnsi="Times New Roman"/>
                <w:sz w:val="24"/>
                <w:szCs w:val="24"/>
              </w:rPr>
            </w:pPr>
            <w:r>
              <w:rPr>
                <w:rFonts w:ascii="Times New Roman" w:hAnsi="Times New Roman"/>
                <w:sz w:val="24"/>
                <w:szCs w:val="24"/>
              </w:rPr>
              <w:t>3.</w:t>
            </w:r>
          </w:p>
          <w:p w:rsidR="00603F44" w:rsidRPr="00FE2C6D" w:rsidRDefault="00603F44" w:rsidP="002265A5">
            <w:pPr>
              <w:rPr>
                <w:rFonts w:ascii="Times New Roman" w:hAnsi="Times New Roman"/>
                <w:sz w:val="24"/>
                <w:szCs w:val="24"/>
              </w:rPr>
            </w:pPr>
            <w:r w:rsidRPr="00FE2C6D">
              <w:rPr>
                <w:rFonts w:ascii="Times New Roman" w:hAnsi="Times New Roman"/>
                <w:sz w:val="24"/>
                <w:szCs w:val="24"/>
              </w:rPr>
              <w:t>......</w:t>
            </w:r>
          </w:p>
          <w:p w:rsidR="00603F44" w:rsidRPr="00FE2C6D" w:rsidRDefault="00603F44" w:rsidP="002265A5">
            <w:pPr>
              <w:rPr>
                <w:rFonts w:ascii="Times New Roman" w:hAnsi="Times New Roman"/>
                <w:sz w:val="24"/>
                <w:szCs w:val="24"/>
              </w:rPr>
            </w:pPr>
          </w:p>
        </w:tc>
        <w:tc>
          <w:tcPr>
            <w:tcW w:w="2208" w:type="dxa"/>
          </w:tcPr>
          <w:p w:rsidR="00603F44" w:rsidRPr="00FE2C6D" w:rsidRDefault="00603F44" w:rsidP="002265A5">
            <w:pPr>
              <w:rPr>
                <w:rFonts w:ascii="Times New Roman" w:hAnsi="Times New Roman"/>
                <w:sz w:val="24"/>
                <w:szCs w:val="24"/>
              </w:rPr>
            </w:pPr>
            <w:r w:rsidRPr="00FE2C6D">
              <w:rPr>
                <w:rFonts w:ascii="Times New Roman" w:hAnsi="Times New Roman"/>
                <w:sz w:val="24"/>
                <w:szCs w:val="24"/>
              </w:rPr>
              <w:t>________________</w:t>
            </w:r>
          </w:p>
          <w:p w:rsidR="00603F44" w:rsidRPr="00FE2C6D" w:rsidRDefault="00603F44" w:rsidP="002265A5">
            <w:pPr>
              <w:rPr>
                <w:rFonts w:ascii="Times New Roman" w:hAnsi="Times New Roman"/>
                <w:sz w:val="24"/>
                <w:szCs w:val="24"/>
              </w:rPr>
            </w:pPr>
            <w:r w:rsidRPr="00FE2C6D">
              <w:rPr>
                <w:rFonts w:ascii="Times New Roman" w:hAnsi="Times New Roman"/>
                <w:sz w:val="24"/>
                <w:szCs w:val="24"/>
              </w:rPr>
              <w:t>_______________</w:t>
            </w:r>
          </w:p>
        </w:tc>
        <w:tc>
          <w:tcPr>
            <w:tcW w:w="2442" w:type="dxa"/>
          </w:tcPr>
          <w:p w:rsidR="00603F44" w:rsidRPr="00FE2C6D" w:rsidRDefault="00603F44" w:rsidP="002265A5">
            <w:pPr>
              <w:rPr>
                <w:rFonts w:ascii="Times New Roman" w:hAnsi="Times New Roman"/>
                <w:sz w:val="24"/>
                <w:szCs w:val="24"/>
              </w:rPr>
            </w:pPr>
          </w:p>
        </w:tc>
        <w:tc>
          <w:tcPr>
            <w:tcW w:w="2706" w:type="dxa"/>
          </w:tcPr>
          <w:p w:rsidR="00603F44" w:rsidRPr="00FE2C6D" w:rsidRDefault="00603F44" w:rsidP="002265A5">
            <w:pPr>
              <w:rPr>
                <w:rFonts w:ascii="Times New Roman" w:hAnsi="Times New Roman"/>
                <w:sz w:val="24"/>
                <w:szCs w:val="24"/>
              </w:rPr>
            </w:pPr>
          </w:p>
        </w:tc>
        <w:tc>
          <w:tcPr>
            <w:tcW w:w="1084" w:type="dxa"/>
          </w:tcPr>
          <w:p w:rsidR="00603F44" w:rsidRPr="00FE2C6D" w:rsidRDefault="00603F44" w:rsidP="002265A5">
            <w:pPr>
              <w:jc w:val="center"/>
              <w:rPr>
                <w:rFonts w:ascii="Times New Roman" w:hAnsi="Times New Roman"/>
                <w:sz w:val="24"/>
                <w:szCs w:val="24"/>
              </w:rPr>
            </w:pPr>
          </w:p>
        </w:tc>
        <w:tc>
          <w:tcPr>
            <w:tcW w:w="1080" w:type="dxa"/>
          </w:tcPr>
          <w:p w:rsidR="00603F44" w:rsidRPr="00FE2C6D" w:rsidRDefault="00603F44" w:rsidP="002265A5">
            <w:pPr>
              <w:jc w:val="both"/>
              <w:rPr>
                <w:rFonts w:ascii="Times New Roman" w:hAnsi="Times New Roman"/>
                <w:sz w:val="24"/>
                <w:szCs w:val="24"/>
              </w:rPr>
            </w:pPr>
          </w:p>
        </w:tc>
      </w:tr>
    </w:tbl>
    <w:p w:rsidR="00603F44" w:rsidRPr="00FE2C6D" w:rsidRDefault="00603F44" w:rsidP="00FE2C6D">
      <w:pPr>
        <w:jc w:val="both"/>
        <w:rPr>
          <w:rFonts w:ascii="Times New Roman" w:hAnsi="Times New Roman"/>
          <w:sz w:val="24"/>
          <w:szCs w:val="24"/>
          <w:lang w:val="it-IT"/>
        </w:rPr>
      </w:pPr>
      <w:r w:rsidRPr="00FE2C6D">
        <w:rPr>
          <w:rFonts w:ascii="Times New Roman" w:hAnsi="Times New Roman"/>
          <w:sz w:val="24"/>
          <w:szCs w:val="24"/>
          <w:lang w:val="it-IT"/>
        </w:rPr>
        <w:t xml:space="preserve">Anexez la declaraţie </w:t>
      </w:r>
      <w:r>
        <w:rPr>
          <w:rFonts w:ascii="Times New Roman" w:hAnsi="Times New Roman"/>
          <w:sz w:val="24"/>
          <w:szCs w:val="24"/>
          <w:lang w:val="it-IT"/>
        </w:rPr>
        <w:t xml:space="preserve">CV –uri , </w:t>
      </w:r>
      <w:r w:rsidRPr="00FE2C6D">
        <w:rPr>
          <w:rFonts w:ascii="Times New Roman" w:hAnsi="Times New Roman"/>
          <w:sz w:val="24"/>
          <w:szCs w:val="24"/>
        </w:rPr>
        <w:t>contracte de munca/de colaborare /declaratii de disponibilitate</w:t>
      </w:r>
      <w:r w:rsidRPr="00FE2C6D">
        <w:rPr>
          <w:rFonts w:ascii="Times New Roman" w:hAnsi="Times New Roman"/>
          <w:sz w:val="24"/>
          <w:szCs w:val="24"/>
          <w:lang w:val="it-IT"/>
        </w:rPr>
        <w:t>, diplomele de studii, certificatele/</w:t>
      </w:r>
      <w:r>
        <w:rPr>
          <w:rFonts w:ascii="Times New Roman" w:hAnsi="Times New Roman"/>
          <w:sz w:val="24"/>
          <w:szCs w:val="24"/>
          <w:lang w:val="it-IT"/>
        </w:rPr>
        <w:t>autorizatii/legitimatii/</w:t>
      </w:r>
      <w:r w:rsidRPr="00FE2C6D">
        <w:rPr>
          <w:rFonts w:ascii="Times New Roman" w:hAnsi="Times New Roman"/>
          <w:sz w:val="24"/>
          <w:szCs w:val="24"/>
          <w:lang w:val="it-IT"/>
        </w:rPr>
        <w:t>atestatele personalului responsabil pentru îndeplinirea contractului de achiziţie publică.</w:t>
      </w:r>
    </w:p>
    <w:p w:rsidR="00603F44" w:rsidRPr="00FE2C6D" w:rsidRDefault="00603F44" w:rsidP="00B34202">
      <w:pPr>
        <w:jc w:val="both"/>
        <w:rPr>
          <w:rFonts w:ascii="Times New Roman" w:hAnsi="Times New Roman"/>
          <w:bCs/>
          <w:sz w:val="24"/>
          <w:szCs w:val="24"/>
        </w:rPr>
      </w:pP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t>Data completării:</w:t>
      </w:r>
      <w:r w:rsidRPr="00FE2C6D">
        <w:rPr>
          <w:rFonts w:ascii="Times New Roman" w:hAnsi="Times New Roman"/>
          <w:sz w:val="24"/>
          <w:szCs w:val="24"/>
        </w:rPr>
        <w:tab/>
      </w:r>
      <w:r w:rsidRPr="00FE2C6D">
        <w:rPr>
          <w:rFonts w:ascii="Times New Roman" w:hAnsi="Times New Roman"/>
          <w:sz w:val="24"/>
          <w:szCs w:val="24"/>
        </w:rPr>
        <w:tab/>
      </w:r>
      <w:r w:rsidRPr="00FE2C6D">
        <w:rPr>
          <w:rFonts w:ascii="Times New Roman" w:hAnsi="Times New Roman"/>
          <w:sz w:val="24"/>
          <w:szCs w:val="24"/>
        </w:rPr>
        <w:tab/>
        <w:t xml:space="preserve">       </w:t>
      </w:r>
      <w:r w:rsidRPr="00FE2C6D">
        <w:rPr>
          <w:rFonts w:ascii="Times New Roman" w:hAnsi="Times New Roman"/>
          <w:bCs/>
          <w:sz w:val="24"/>
          <w:szCs w:val="24"/>
        </w:rPr>
        <w:t>Operator economic/Ofertant,</w:t>
      </w:r>
    </w:p>
    <w:p w:rsidR="00603F44" w:rsidRPr="00FE2C6D" w:rsidRDefault="00603F44" w:rsidP="00FE2C6D">
      <w:pPr>
        <w:tabs>
          <w:tab w:val="left" w:pos="3825"/>
        </w:tabs>
        <w:autoSpaceDE w:val="0"/>
        <w:jc w:val="center"/>
        <w:rPr>
          <w:rFonts w:ascii="Times New Roman" w:hAnsi="Times New Roman"/>
          <w:bCs/>
          <w:sz w:val="24"/>
          <w:szCs w:val="24"/>
        </w:rPr>
      </w:pPr>
      <w:r w:rsidRPr="00FE2C6D">
        <w:rPr>
          <w:rFonts w:ascii="Times New Roman" w:hAnsi="Times New Roman"/>
          <w:bCs/>
          <w:sz w:val="24"/>
          <w:szCs w:val="24"/>
        </w:rPr>
        <w:t xml:space="preserve">                                                                                         …....................................</w:t>
      </w:r>
    </w:p>
    <w:p w:rsidR="00603F44" w:rsidRPr="00FE2C6D" w:rsidRDefault="00603F44" w:rsidP="00FE2C6D">
      <w:pPr>
        <w:tabs>
          <w:tab w:val="left" w:pos="3825"/>
        </w:tabs>
        <w:autoSpaceDE w:val="0"/>
        <w:jc w:val="center"/>
        <w:rPr>
          <w:rFonts w:ascii="Times New Roman" w:hAnsi="Times New Roman"/>
          <w:bCs/>
          <w:sz w:val="24"/>
          <w:szCs w:val="24"/>
        </w:rPr>
      </w:pPr>
      <w:r w:rsidRPr="00FE2C6D">
        <w:rPr>
          <w:rFonts w:ascii="Times New Roman" w:hAnsi="Times New Roman"/>
          <w:bCs/>
          <w:sz w:val="24"/>
          <w:szCs w:val="24"/>
        </w:rPr>
        <w:t xml:space="preserve">                                                                                         (semnătura autorizată)</w:t>
      </w:r>
    </w:p>
    <w:p w:rsidR="00603F44" w:rsidRDefault="00603F44" w:rsidP="00FE2C6D">
      <w:pPr>
        <w:jc w:val="center"/>
        <w:rPr>
          <w:rFonts w:ascii="Times New Roman" w:hAnsi="Times New Roman"/>
          <w:color w:val="FF0000"/>
          <w:sz w:val="24"/>
          <w:szCs w:val="24"/>
        </w:rPr>
      </w:pPr>
    </w:p>
    <w:p w:rsidR="00603F44" w:rsidRDefault="00603F44" w:rsidP="00FE2C6D">
      <w:pPr>
        <w:jc w:val="center"/>
        <w:rPr>
          <w:rFonts w:ascii="Times New Roman" w:hAnsi="Times New Roman"/>
          <w:color w:val="FF0000"/>
          <w:sz w:val="24"/>
          <w:szCs w:val="24"/>
        </w:rPr>
      </w:pPr>
    </w:p>
    <w:p w:rsidR="00603F44" w:rsidRPr="00FE2C6D" w:rsidRDefault="00603F44" w:rsidP="00FE2C6D">
      <w:pPr>
        <w:jc w:val="center"/>
        <w:rPr>
          <w:rFonts w:ascii="Times New Roman" w:hAnsi="Times New Roman"/>
          <w:color w:val="FF0000"/>
          <w:sz w:val="24"/>
          <w:szCs w:val="24"/>
        </w:rPr>
      </w:pPr>
    </w:p>
    <w:p w:rsidR="00603F44" w:rsidRPr="0058145A" w:rsidRDefault="00603F44" w:rsidP="0058145A">
      <w:pPr>
        <w:ind w:left="7439" w:firstLine="74"/>
        <w:rPr>
          <w:rFonts w:ascii="Times New Roman" w:hAnsi="Times New Roman"/>
          <w:b/>
          <w:i/>
          <w:sz w:val="24"/>
          <w:szCs w:val="24"/>
        </w:rPr>
      </w:pPr>
      <w:r w:rsidRPr="0058145A">
        <w:rPr>
          <w:rFonts w:ascii="Times New Roman" w:hAnsi="Times New Roman"/>
          <w:b/>
          <w:i/>
          <w:sz w:val="24"/>
          <w:szCs w:val="24"/>
        </w:rPr>
        <w:t>FORMULAR  7</w:t>
      </w:r>
    </w:p>
    <w:p w:rsidR="00603F44" w:rsidRPr="0058145A" w:rsidRDefault="00603F44" w:rsidP="0058145A">
      <w:pPr>
        <w:jc w:val="center"/>
        <w:rPr>
          <w:rFonts w:ascii="Times New Roman" w:hAnsi="Times New Roman"/>
          <w:sz w:val="24"/>
          <w:szCs w:val="24"/>
        </w:rPr>
      </w:pPr>
    </w:p>
    <w:p w:rsidR="00603F44" w:rsidRPr="0058145A" w:rsidRDefault="00603F44" w:rsidP="0058145A">
      <w:pPr>
        <w:jc w:val="center"/>
        <w:rPr>
          <w:rFonts w:ascii="Times New Roman" w:hAnsi="Times New Roman"/>
          <w:sz w:val="24"/>
          <w:szCs w:val="24"/>
        </w:rPr>
      </w:pPr>
    </w:p>
    <w:p w:rsidR="00603F44" w:rsidRPr="0058145A" w:rsidRDefault="00603F44" w:rsidP="0058145A">
      <w:pPr>
        <w:jc w:val="center"/>
        <w:rPr>
          <w:rFonts w:ascii="Times New Roman" w:hAnsi="Times New Roman"/>
          <w:b/>
          <w:sz w:val="24"/>
          <w:szCs w:val="24"/>
        </w:rPr>
      </w:pPr>
      <w:r w:rsidRPr="0058145A">
        <w:rPr>
          <w:rFonts w:ascii="Times New Roman" w:hAnsi="Times New Roman"/>
          <w:b/>
          <w:sz w:val="24"/>
          <w:szCs w:val="24"/>
        </w:rPr>
        <w:t>DECLARAŢIE DE DISPONIBILITATE</w:t>
      </w:r>
    </w:p>
    <w:p w:rsidR="00603F44" w:rsidRPr="0058145A" w:rsidRDefault="00603F44" w:rsidP="0058145A">
      <w:pPr>
        <w:jc w:val="center"/>
        <w:rPr>
          <w:rFonts w:ascii="Times New Roman" w:hAnsi="Times New Roman"/>
          <w:b/>
          <w:sz w:val="24"/>
          <w:szCs w:val="24"/>
        </w:rPr>
      </w:pPr>
    </w:p>
    <w:p w:rsidR="00603F44" w:rsidRPr="0058145A" w:rsidRDefault="00603F44" w:rsidP="0058145A">
      <w:pPr>
        <w:ind w:firstLine="720"/>
        <w:rPr>
          <w:rFonts w:ascii="Times New Roman" w:hAnsi="Times New Roman"/>
          <w:sz w:val="24"/>
          <w:szCs w:val="24"/>
        </w:rPr>
      </w:pPr>
      <w:r w:rsidRPr="0058145A">
        <w:rPr>
          <w:rFonts w:ascii="Times New Roman" w:hAnsi="Times New Roman"/>
          <w:sz w:val="24"/>
          <w:szCs w:val="24"/>
        </w:rPr>
        <w:t xml:space="preserve">                 Titlu </w:t>
      </w:r>
      <w:r>
        <w:rPr>
          <w:rFonts w:ascii="Times New Roman" w:hAnsi="Times New Roman"/>
          <w:sz w:val="24"/>
          <w:szCs w:val="24"/>
        </w:rPr>
        <w:t xml:space="preserve">contract </w:t>
      </w:r>
      <w:r w:rsidRPr="0058145A">
        <w:rPr>
          <w:rFonts w:ascii="Times New Roman" w:hAnsi="Times New Roman"/>
          <w:sz w:val="24"/>
          <w:szCs w:val="24"/>
        </w:rPr>
        <w:t xml:space="preserve"> _________________________________________________</w:t>
      </w:r>
    </w:p>
    <w:p w:rsidR="00603F44" w:rsidRPr="0058145A" w:rsidRDefault="00603F44" w:rsidP="0058145A">
      <w:pPr>
        <w:ind w:firstLine="720"/>
        <w:rPr>
          <w:rFonts w:ascii="Times New Roman" w:hAnsi="Times New Roman"/>
          <w:sz w:val="24"/>
          <w:szCs w:val="24"/>
        </w:rPr>
      </w:pPr>
    </w:p>
    <w:p w:rsidR="00603F44" w:rsidRPr="0058145A" w:rsidRDefault="00603F44" w:rsidP="0058145A">
      <w:pPr>
        <w:rPr>
          <w:rFonts w:ascii="Times New Roman" w:hAnsi="Times New Roman"/>
          <w:sz w:val="24"/>
          <w:szCs w:val="24"/>
        </w:rPr>
      </w:pPr>
    </w:p>
    <w:p w:rsidR="00603F44" w:rsidRPr="0058145A" w:rsidRDefault="00603F44" w:rsidP="0058145A">
      <w:pPr>
        <w:keepNext/>
        <w:keepLines/>
        <w:autoSpaceDE w:val="0"/>
        <w:autoSpaceDN w:val="0"/>
        <w:adjustRightInd w:val="0"/>
        <w:jc w:val="both"/>
        <w:rPr>
          <w:rFonts w:ascii="Times New Roman" w:hAnsi="Times New Roman"/>
          <w:sz w:val="24"/>
          <w:szCs w:val="24"/>
        </w:rPr>
      </w:pPr>
    </w:p>
    <w:p w:rsidR="00603F44" w:rsidRPr="0058145A" w:rsidRDefault="00603F44" w:rsidP="0058145A">
      <w:pPr>
        <w:keepNext/>
        <w:keepLines/>
        <w:autoSpaceDE w:val="0"/>
        <w:autoSpaceDN w:val="0"/>
        <w:adjustRightInd w:val="0"/>
        <w:spacing w:line="360" w:lineRule="auto"/>
        <w:jc w:val="both"/>
        <w:rPr>
          <w:rFonts w:ascii="Times New Roman" w:hAnsi="Times New Roman"/>
          <w:sz w:val="24"/>
          <w:szCs w:val="24"/>
        </w:rPr>
      </w:pPr>
      <w:r w:rsidRPr="0058145A">
        <w:rPr>
          <w:rFonts w:ascii="Times New Roman" w:hAnsi="Times New Roman"/>
          <w:sz w:val="24"/>
          <w:szCs w:val="24"/>
        </w:rPr>
        <w:t xml:space="preserve">          Subsemnatul/ subsemnata __________________, cu domiciliul în _______________________</w:t>
      </w:r>
    </w:p>
    <w:p w:rsidR="00603F44" w:rsidRPr="0058145A" w:rsidRDefault="00603F44" w:rsidP="0058145A">
      <w:pPr>
        <w:keepNext/>
        <w:keepLines/>
        <w:autoSpaceDE w:val="0"/>
        <w:autoSpaceDN w:val="0"/>
        <w:adjustRightInd w:val="0"/>
        <w:spacing w:line="360" w:lineRule="auto"/>
        <w:jc w:val="both"/>
        <w:rPr>
          <w:rFonts w:ascii="Times New Roman" w:hAnsi="Times New Roman"/>
          <w:i/>
          <w:iCs/>
          <w:sz w:val="24"/>
          <w:szCs w:val="24"/>
        </w:rPr>
      </w:pPr>
      <w:r w:rsidRPr="0058145A">
        <w:rPr>
          <w:rFonts w:ascii="Times New Roman" w:hAnsi="Times New Roman"/>
          <w:sz w:val="24"/>
          <w:szCs w:val="24"/>
        </w:rPr>
        <w:t xml:space="preserve">______, legitimat cu CI/BI, seria : ___ , nr. :______ , declar ca sunt capabil si diponibil(a) pentru a îndeplini în totalitate atributiile aferente </w:t>
      </w:r>
      <w:r w:rsidRPr="0058145A">
        <w:rPr>
          <w:rFonts w:ascii="Times New Roman" w:hAnsi="Times New Roman"/>
          <w:b/>
          <w:sz w:val="24"/>
          <w:szCs w:val="24"/>
        </w:rPr>
        <w:t xml:space="preserve">pozitiei (functiei)  </w:t>
      </w:r>
      <w:r w:rsidRPr="0058145A">
        <w:rPr>
          <w:rFonts w:ascii="Times New Roman" w:hAnsi="Times New Roman"/>
          <w:sz w:val="24"/>
          <w:szCs w:val="24"/>
        </w:rPr>
        <w:t xml:space="preserve">de __________________________ în cadrul contractului de </w:t>
      </w:r>
      <w:r>
        <w:rPr>
          <w:rFonts w:ascii="Times New Roman" w:hAnsi="Times New Roman"/>
          <w:sz w:val="24"/>
          <w:szCs w:val="24"/>
        </w:rPr>
        <w:t xml:space="preserve">servicii avand ca obiect </w:t>
      </w:r>
      <w:r w:rsidRPr="0058145A">
        <w:rPr>
          <w:rFonts w:ascii="Times New Roman" w:hAnsi="Times New Roman"/>
          <w:sz w:val="24"/>
          <w:szCs w:val="24"/>
        </w:rPr>
        <w:t xml:space="preserve"> _________________________________ (denumire contract), pe durata exercitarii atributiilor ce imi revin in cadrul contractului, pentru ofertantul ____________________________ </w:t>
      </w:r>
      <w:r w:rsidRPr="0058145A">
        <w:rPr>
          <w:rFonts w:ascii="Times New Roman" w:hAnsi="Times New Roman"/>
          <w:i/>
          <w:iCs/>
          <w:sz w:val="24"/>
          <w:szCs w:val="24"/>
        </w:rPr>
        <w:t>(denumire ofertant).</w:t>
      </w:r>
    </w:p>
    <w:p w:rsidR="00603F44" w:rsidRPr="0058145A" w:rsidRDefault="00603F44" w:rsidP="0058145A">
      <w:pPr>
        <w:keepNext/>
        <w:keepLines/>
        <w:autoSpaceDE w:val="0"/>
        <w:autoSpaceDN w:val="0"/>
        <w:adjustRightInd w:val="0"/>
        <w:jc w:val="both"/>
        <w:rPr>
          <w:rFonts w:ascii="Times New Roman" w:hAnsi="Times New Roman"/>
          <w:sz w:val="24"/>
          <w:szCs w:val="24"/>
        </w:rPr>
      </w:pPr>
      <w:r w:rsidRPr="0058145A">
        <w:rPr>
          <w:rFonts w:ascii="Times New Roman" w:hAnsi="Times New Roman"/>
          <w:sz w:val="24"/>
          <w:szCs w:val="24"/>
        </w:rPr>
        <w:t xml:space="preserve">             Ma angajez sa prelungesc în mod corespunzator prezenta declaratie de disponibilitate în cazul în care perioada de executie a contractului se va prelungi datorita unor motive care nu pot fi prevazute la momentul de fata.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3"/>
        <w:gridCol w:w="4575"/>
      </w:tblGrid>
      <w:tr w:rsidR="00603F44" w:rsidRPr="0058145A" w:rsidTr="002265A5">
        <w:trPr>
          <w:trHeight w:val="805"/>
          <w:jc w:val="center"/>
        </w:trPr>
        <w:tc>
          <w:tcPr>
            <w:tcW w:w="2193" w:type="dxa"/>
            <w:vAlign w:val="center"/>
          </w:tcPr>
          <w:p w:rsidR="00603F44" w:rsidRPr="0058145A" w:rsidRDefault="00603F44" w:rsidP="002265A5">
            <w:pPr>
              <w:jc w:val="center"/>
              <w:rPr>
                <w:rFonts w:ascii="Times New Roman" w:hAnsi="Times New Roman"/>
                <w:noProof/>
                <w:sz w:val="24"/>
                <w:szCs w:val="24"/>
              </w:rPr>
            </w:pPr>
            <w:r w:rsidRPr="0058145A">
              <w:rPr>
                <w:rFonts w:ascii="Times New Roman" w:hAnsi="Times New Roman"/>
                <w:sz w:val="24"/>
                <w:szCs w:val="24"/>
              </w:rPr>
              <w:t>Numele şi prenumele</w:t>
            </w:r>
          </w:p>
        </w:tc>
        <w:tc>
          <w:tcPr>
            <w:tcW w:w="4575" w:type="dxa"/>
          </w:tcPr>
          <w:p w:rsidR="00603F44" w:rsidRPr="0058145A" w:rsidRDefault="00603F44" w:rsidP="002265A5">
            <w:pPr>
              <w:rPr>
                <w:rFonts w:ascii="Times New Roman" w:hAnsi="Times New Roman"/>
                <w:noProof/>
                <w:sz w:val="24"/>
                <w:szCs w:val="24"/>
              </w:rPr>
            </w:pPr>
          </w:p>
          <w:p w:rsidR="00603F44" w:rsidRPr="0058145A" w:rsidRDefault="00603F44" w:rsidP="002265A5">
            <w:pPr>
              <w:rPr>
                <w:rFonts w:ascii="Times New Roman" w:hAnsi="Times New Roman"/>
                <w:noProof/>
                <w:sz w:val="24"/>
                <w:szCs w:val="24"/>
              </w:rPr>
            </w:pPr>
          </w:p>
        </w:tc>
      </w:tr>
      <w:tr w:rsidR="00603F44" w:rsidRPr="0058145A" w:rsidTr="002265A5">
        <w:trPr>
          <w:trHeight w:val="830"/>
          <w:jc w:val="center"/>
        </w:trPr>
        <w:tc>
          <w:tcPr>
            <w:tcW w:w="2193" w:type="dxa"/>
            <w:vAlign w:val="center"/>
          </w:tcPr>
          <w:p w:rsidR="00603F44" w:rsidRPr="0058145A" w:rsidRDefault="00603F44" w:rsidP="002265A5">
            <w:pPr>
              <w:jc w:val="center"/>
              <w:rPr>
                <w:rFonts w:ascii="Times New Roman" w:hAnsi="Times New Roman"/>
                <w:noProof/>
                <w:sz w:val="24"/>
                <w:szCs w:val="24"/>
              </w:rPr>
            </w:pPr>
            <w:r w:rsidRPr="0058145A">
              <w:rPr>
                <w:rFonts w:ascii="Times New Roman" w:hAnsi="Times New Roman"/>
                <w:sz w:val="24"/>
                <w:szCs w:val="24"/>
              </w:rPr>
              <w:t>Semnătura</w:t>
            </w:r>
          </w:p>
        </w:tc>
        <w:tc>
          <w:tcPr>
            <w:tcW w:w="4575" w:type="dxa"/>
          </w:tcPr>
          <w:p w:rsidR="00603F44" w:rsidRPr="0058145A" w:rsidRDefault="00603F44" w:rsidP="002265A5">
            <w:pPr>
              <w:rPr>
                <w:rFonts w:ascii="Times New Roman" w:hAnsi="Times New Roman"/>
                <w:noProof/>
                <w:sz w:val="24"/>
                <w:szCs w:val="24"/>
              </w:rPr>
            </w:pPr>
          </w:p>
          <w:p w:rsidR="00603F44" w:rsidRPr="0058145A" w:rsidRDefault="00603F44" w:rsidP="002265A5">
            <w:pPr>
              <w:rPr>
                <w:rFonts w:ascii="Times New Roman" w:hAnsi="Times New Roman"/>
                <w:noProof/>
                <w:sz w:val="24"/>
                <w:szCs w:val="24"/>
              </w:rPr>
            </w:pPr>
          </w:p>
        </w:tc>
      </w:tr>
      <w:tr w:rsidR="00603F44" w:rsidRPr="0058145A" w:rsidTr="002265A5">
        <w:trPr>
          <w:jc w:val="center"/>
        </w:trPr>
        <w:tc>
          <w:tcPr>
            <w:tcW w:w="2193" w:type="dxa"/>
            <w:vAlign w:val="center"/>
          </w:tcPr>
          <w:p w:rsidR="00603F44" w:rsidRPr="0058145A" w:rsidRDefault="00603F44" w:rsidP="002265A5">
            <w:pPr>
              <w:jc w:val="center"/>
              <w:rPr>
                <w:rFonts w:ascii="Times New Roman" w:hAnsi="Times New Roman"/>
                <w:noProof/>
                <w:sz w:val="24"/>
                <w:szCs w:val="24"/>
              </w:rPr>
            </w:pPr>
            <w:r w:rsidRPr="0058145A">
              <w:rPr>
                <w:rFonts w:ascii="Times New Roman" w:hAnsi="Times New Roman"/>
                <w:sz w:val="24"/>
                <w:szCs w:val="24"/>
              </w:rPr>
              <w:t>Data</w:t>
            </w:r>
          </w:p>
        </w:tc>
        <w:tc>
          <w:tcPr>
            <w:tcW w:w="4575" w:type="dxa"/>
          </w:tcPr>
          <w:p w:rsidR="00603F44" w:rsidRPr="0058145A" w:rsidRDefault="00603F44" w:rsidP="002265A5">
            <w:pPr>
              <w:rPr>
                <w:rFonts w:ascii="Times New Roman" w:hAnsi="Times New Roman"/>
                <w:noProof/>
                <w:sz w:val="24"/>
                <w:szCs w:val="24"/>
              </w:rPr>
            </w:pPr>
          </w:p>
          <w:p w:rsidR="00603F44" w:rsidRPr="0058145A" w:rsidRDefault="00603F44" w:rsidP="002265A5">
            <w:pPr>
              <w:rPr>
                <w:rFonts w:ascii="Times New Roman" w:hAnsi="Times New Roman"/>
                <w:noProof/>
                <w:sz w:val="24"/>
                <w:szCs w:val="24"/>
              </w:rPr>
            </w:pPr>
          </w:p>
        </w:tc>
      </w:tr>
    </w:tbl>
    <w:p w:rsidR="00603F44" w:rsidRPr="0058145A" w:rsidRDefault="00603F44" w:rsidP="0058145A">
      <w:pPr>
        <w:rPr>
          <w:rFonts w:ascii="Times New Roman" w:hAnsi="Times New Roman"/>
          <w:noProof/>
          <w:sz w:val="24"/>
          <w:szCs w:val="24"/>
        </w:rPr>
      </w:pPr>
    </w:p>
    <w:p w:rsidR="00603F44" w:rsidRDefault="00603F44" w:rsidP="00B63D7E">
      <w:pPr>
        <w:jc w:val="center"/>
        <w:rPr>
          <w:rFonts w:ascii="Times New Roman" w:hAnsi="Times New Roman"/>
          <w:b/>
          <w:sz w:val="24"/>
          <w:szCs w:val="24"/>
        </w:rPr>
      </w:pPr>
    </w:p>
    <w:p w:rsidR="00603F44" w:rsidRDefault="00603F44" w:rsidP="00B63D7E">
      <w:pPr>
        <w:jc w:val="center"/>
        <w:rPr>
          <w:rFonts w:ascii="Times New Roman" w:hAnsi="Times New Roman"/>
          <w:b/>
          <w:sz w:val="24"/>
          <w:szCs w:val="24"/>
        </w:rPr>
      </w:pPr>
    </w:p>
    <w:sectPr w:rsidR="00603F44" w:rsidSect="00A34039">
      <w:footerReference w:type="default" r:id="rId8"/>
      <w:pgSz w:w="12240" w:h="15840"/>
      <w:pgMar w:top="227" w:right="272" w:bottom="170" w:left="96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F44" w:rsidRDefault="00603F44" w:rsidP="00686B27">
      <w:pPr>
        <w:spacing w:after="0" w:line="240" w:lineRule="auto"/>
      </w:pPr>
      <w:r>
        <w:separator/>
      </w:r>
    </w:p>
  </w:endnote>
  <w:endnote w:type="continuationSeparator" w:id="0">
    <w:p w:rsidR="00603F44" w:rsidRDefault="00603F44" w:rsidP="00686B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F44" w:rsidRDefault="00603F44">
    <w:pPr>
      <w:pStyle w:val="Footer"/>
      <w:jc w:val="right"/>
    </w:pPr>
    <w:fldSimple w:instr=" PAGE   \* MERGEFORMAT ">
      <w:r>
        <w:rPr>
          <w:noProof/>
        </w:rPr>
        <w:t>1</w:t>
      </w:r>
    </w:fldSimple>
  </w:p>
  <w:p w:rsidR="00603F44" w:rsidRDefault="00603F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F44" w:rsidRDefault="00603F44" w:rsidP="00686B27">
      <w:pPr>
        <w:spacing w:after="0" w:line="240" w:lineRule="auto"/>
      </w:pPr>
      <w:r>
        <w:separator/>
      </w:r>
    </w:p>
  </w:footnote>
  <w:footnote w:type="continuationSeparator" w:id="0">
    <w:p w:rsidR="00603F44" w:rsidRDefault="00603F44" w:rsidP="00686B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lvl w:ilvl="0">
      <w:start w:val="1"/>
      <w:numFmt w:val="decimal"/>
      <w:lvlText w:val="%1."/>
      <w:lvlJc w:val="left"/>
      <w:pPr>
        <w:tabs>
          <w:tab w:val="num" w:pos="1080"/>
        </w:tabs>
        <w:ind w:left="1080" w:hanging="360"/>
      </w:pPr>
      <w:rPr>
        <w:rFonts w:cs="Times New Roman"/>
        <w:b/>
      </w:rPr>
    </w:lvl>
    <w:lvl w:ilvl="1">
      <w:start w:val="2"/>
      <w:numFmt w:val="decimal"/>
      <w:isLgl/>
      <w:lvlText w:val="%1.%2"/>
      <w:lvlJc w:val="left"/>
      <w:pPr>
        <w:tabs>
          <w:tab w:val="num" w:pos="1110"/>
        </w:tabs>
        <w:ind w:left="1110" w:hanging="390"/>
      </w:pPr>
      <w:rPr>
        <w:rFonts w:cs="Times New Roman"/>
        <w:b/>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440"/>
        </w:tabs>
        <w:ind w:left="1440" w:hanging="72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520"/>
        </w:tabs>
        <w:ind w:left="2520" w:hanging="1800"/>
      </w:pPr>
      <w:rPr>
        <w:rFonts w:cs="Times New Roman"/>
      </w:rPr>
    </w:lvl>
  </w:abstractNum>
  <w:abstractNum w:abstractNumId="1">
    <w:nsid w:val="00000007"/>
    <w:multiLevelType w:val="multilevel"/>
    <w:tmpl w:val="00000007"/>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
    <w:nsid w:val="00000009"/>
    <w:multiLevelType w:val="multilevel"/>
    <w:tmpl w:val="00000009"/>
    <w:lvl w:ilvl="0">
      <w:start w:val="1"/>
      <w:numFmt w:val="decimal"/>
      <w:lvlText w:val="%1."/>
      <w:lvlJc w:val="left"/>
      <w:pPr>
        <w:tabs>
          <w:tab w:val="num" w:pos="720"/>
        </w:tabs>
        <w:ind w:left="720" w:hanging="360"/>
      </w:pPr>
      <w:rPr>
        <w:rFonts w:ascii="Times New Roman" w:eastAsia="Times New Roman" w:hAnsi="Times New Roman" w:cs="Times New Roman" w:hint="default"/>
        <w:i w:val="0"/>
        <w:sz w:val="28"/>
      </w:rPr>
    </w:lvl>
    <w:lvl w:ilvl="1">
      <w:start w:val="19"/>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000000A"/>
    <w:multiLevelType w:val="multilevel"/>
    <w:tmpl w:val="0000000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4">
    <w:nsid w:val="0000000B"/>
    <w:multiLevelType w:val="multilevel"/>
    <w:tmpl w:val="0000000B"/>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000000F"/>
    <w:multiLevelType w:val="multilevel"/>
    <w:tmpl w:val="0000000F"/>
    <w:lvl w:ilvl="0">
      <w:start w:val="1"/>
      <w:numFmt w:val="bullet"/>
      <w:lvlText w:val="-"/>
      <w:lvlJc w:val="left"/>
      <w:pPr>
        <w:tabs>
          <w:tab w:val="num" w:pos="660"/>
        </w:tabs>
        <w:ind w:left="660" w:hanging="360"/>
      </w:pPr>
      <w:rPr>
        <w:rFonts w:ascii="Arial" w:eastAsia="Times New Roman" w:hAnsi="Arial" w:hint="default"/>
      </w:rPr>
    </w:lvl>
    <w:lvl w:ilvl="1">
      <w:start w:val="1"/>
      <w:numFmt w:val="bullet"/>
      <w:lvlText w:val="o"/>
      <w:lvlJc w:val="left"/>
      <w:pPr>
        <w:tabs>
          <w:tab w:val="num" w:pos="1380"/>
        </w:tabs>
        <w:ind w:left="1380" w:hanging="360"/>
      </w:pPr>
      <w:rPr>
        <w:rFonts w:ascii="Courier New" w:hAnsi="Courier New" w:hint="default"/>
      </w:rPr>
    </w:lvl>
    <w:lvl w:ilvl="2">
      <w:start w:val="1"/>
      <w:numFmt w:val="bullet"/>
      <w:lvlText w:val=""/>
      <w:lvlJc w:val="left"/>
      <w:pPr>
        <w:tabs>
          <w:tab w:val="num" w:pos="2100"/>
        </w:tabs>
        <w:ind w:left="2100" w:hanging="360"/>
      </w:pPr>
      <w:rPr>
        <w:rFonts w:ascii="Wingdings" w:hAnsi="Wingdings" w:hint="default"/>
      </w:rPr>
    </w:lvl>
    <w:lvl w:ilvl="3">
      <w:start w:val="1"/>
      <w:numFmt w:val="bullet"/>
      <w:lvlText w:val=""/>
      <w:lvlJc w:val="left"/>
      <w:pPr>
        <w:tabs>
          <w:tab w:val="num" w:pos="2820"/>
        </w:tabs>
        <w:ind w:left="2820" w:hanging="360"/>
      </w:pPr>
      <w:rPr>
        <w:rFonts w:ascii="Symbol" w:hAnsi="Symbol" w:hint="default"/>
      </w:rPr>
    </w:lvl>
    <w:lvl w:ilvl="4">
      <w:start w:val="1"/>
      <w:numFmt w:val="bullet"/>
      <w:lvlText w:val="o"/>
      <w:lvlJc w:val="left"/>
      <w:pPr>
        <w:tabs>
          <w:tab w:val="num" w:pos="3540"/>
        </w:tabs>
        <w:ind w:left="3540" w:hanging="360"/>
      </w:pPr>
      <w:rPr>
        <w:rFonts w:ascii="Courier New" w:hAnsi="Courier New" w:hint="default"/>
      </w:rPr>
    </w:lvl>
    <w:lvl w:ilvl="5">
      <w:start w:val="1"/>
      <w:numFmt w:val="bullet"/>
      <w:lvlText w:val=""/>
      <w:lvlJc w:val="left"/>
      <w:pPr>
        <w:tabs>
          <w:tab w:val="num" w:pos="4260"/>
        </w:tabs>
        <w:ind w:left="4260" w:hanging="360"/>
      </w:pPr>
      <w:rPr>
        <w:rFonts w:ascii="Wingdings" w:hAnsi="Wingdings" w:hint="default"/>
      </w:rPr>
    </w:lvl>
    <w:lvl w:ilvl="6">
      <w:start w:val="1"/>
      <w:numFmt w:val="bullet"/>
      <w:lvlText w:val=""/>
      <w:lvlJc w:val="left"/>
      <w:pPr>
        <w:tabs>
          <w:tab w:val="num" w:pos="4980"/>
        </w:tabs>
        <w:ind w:left="4980" w:hanging="360"/>
      </w:pPr>
      <w:rPr>
        <w:rFonts w:ascii="Symbol" w:hAnsi="Symbol" w:hint="default"/>
      </w:rPr>
    </w:lvl>
    <w:lvl w:ilvl="7">
      <w:start w:val="1"/>
      <w:numFmt w:val="bullet"/>
      <w:lvlText w:val="o"/>
      <w:lvlJc w:val="left"/>
      <w:pPr>
        <w:tabs>
          <w:tab w:val="num" w:pos="5700"/>
        </w:tabs>
        <w:ind w:left="5700" w:hanging="360"/>
      </w:pPr>
      <w:rPr>
        <w:rFonts w:ascii="Courier New" w:hAnsi="Courier New" w:hint="default"/>
      </w:rPr>
    </w:lvl>
    <w:lvl w:ilvl="8">
      <w:start w:val="1"/>
      <w:numFmt w:val="bullet"/>
      <w:lvlText w:val=""/>
      <w:lvlJc w:val="left"/>
      <w:pPr>
        <w:tabs>
          <w:tab w:val="num" w:pos="6420"/>
        </w:tabs>
        <w:ind w:left="6420" w:hanging="360"/>
      </w:pPr>
      <w:rPr>
        <w:rFonts w:ascii="Wingdings" w:hAnsi="Wingdings" w:hint="default"/>
      </w:rPr>
    </w:lvl>
  </w:abstractNum>
  <w:abstractNum w:abstractNumId="6">
    <w:nsid w:val="00000010"/>
    <w:multiLevelType w:val="multilevel"/>
    <w:tmpl w:val="00000010"/>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1140"/>
        </w:tabs>
        <w:ind w:left="1140" w:hanging="420"/>
      </w:pPr>
      <w:rPr>
        <w:rFonts w:cs="Times New Roman" w:hint="default"/>
        <w:b/>
      </w:rPr>
    </w:lvl>
    <w:lvl w:ilvl="2">
      <w:start w:val="1"/>
      <w:numFmt w:val="decimal"/>
      <w:lvlText w:val="%1.%2.%3."/>
      <w:lvlJc w:val="left"/>
      <w:pPr>
        <w:tabs>
          <w:tab w:val="num" w:pos="2160"/>
        </w:tabs>
        <w:ind w:left="2160" w:hanging="720"/>
      </w:pPr>
      <w:rPr>
        <w:rFonts w:cs="Times New Roman" w:hint="default"/>
        <w:b/>
      </w:rPr>
    </w:lvl>
    <w:lvl w:ilvl="3">
      <w:start w:val="1"/>
      <w:numFmt w:val="decimal"/>
      <w:lvlText w:val="%1.%2.%3.%4."/>
      <w:lvlJc w:val="left"/>
      <w:pPr>
        <w:tabs>
          <w:tab w:val="num" w:pos="2880"/>
        </w:tabs>
        <w:ind w:left="2880" w:hanging="720"/>
      </w:pPr>
      <w:rPr>
        <w:rFonts w:cs="Times New Roman" w:hint="default"/>
        <w:b/>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4680"/>
        </w:tabs>
        <w:ind w:left="4680" w:hanging="1080"/>
      </w:pPr>
      <w:rPr>
        <w:rFonts w:cs="Times New Roman" w:hint="default"/>
        <w:b/>
      </w:rPr>
    </w:lvl>
    <w:lvl w:ilvl="6">
      <w:start w:val="1"/>
      <w:numFmt w:val="decimal"/>
      <w:lvlText w:val="%1.%2.%3.%4.%5.%6.%7."/>
      <w:lvlJc w:val="left"/>
      <w:pPr>
        <w:tabs>
          <w:tab w:val="num" w:pos="5760"/>
        </w:tabs>
        <w:ind w:left="5760" w:hanging="1440"/>
      </w:pPr>
      <w:rPr>
        <w:rFonts w:cs="Times New Roman" w:hint="default"/>
        <w:b/>
      </w:rPr>
    </w:lvl>
    <w:lvl w:ilvl="7">
      <w:start w:val="1"/>
      <w:numFmt w:val="decimal"/>
      <w:lvlText w:val="%1.%2.%3.%4.%5.%6.%7.%8."/>
      <w:lvlJc w:val="left"/>
      <w:pPr>
        <w:tabs>
          <w:tab w:val="num" w:pos="6480"/>
        </w:tabs>
        <w:ind w:left="6480" w:hanging="1440"/>
      </w:pPr>
      <w:rPr>
        <w:rFonts w:cs="Times New Roman" w:hint="default"/>
        <w:b/>
      </w:rPr>
    </w:lvl>
    <w:lvl w:ilvl="8">
      <w:start w:val="1"/>
      <w:numFmt w:val="decimal"/>
      <w:lvlText w:val="%1.%2.%3.%4.%5.%6.%7.%8.%9."/>
      <w:lvlJc w:val="left"/>
      <w:pPr>
        <w:tabs>
          <w:tab w:val="num" w:pos="7560"/>
        </w:tabs>
        <w:ind w:left="7560" w:hanging="1800"/>
      </w:pPr>
      <w:rPr>
        <w:rFonts w:cs="Times New Roman" w:hint="default"/>
        <w:b/>
      </w:rPr>
    </w:lvl>
  </w:abstractNum>
  <w:abstractNum w:abstractNumId="7">
    <w:nsid w:val="00000012"/>
    <w:multiLevelType w:val="multilevel"/>
    <w:tmpl w:val="00000012"/>
    <w:lvl w:ilvl="0">
      <w:start w:val="1"/>
      <w:numFmt w:val="decimal"/>
      <w:lvlText w:val="%1."/>
      <w:lvlJc w:val="left"/>
      <w:pPr>
        <w:tabs>
          <w:tab w:val="num" w:pos="1785"/>
        </w:tabs>
        <w:ind w:left="1785" w:hanging="360"/>
      </w:pPr>
      <w:rPr>
        <w:rFonts w:cs="Times New Roman" w:hint="default"/>
      </w:rPr>
    </w:lvl>
    <w:lvl w:ilvl="1">
      <w:start w:val="1"/>
      <w:numFmt w:val="lowerLetter"/>
      <w:lvlText w:val="%2."/>
      <w:lvlJc w:val="left"/>
      <w:pPr>
        <w:tabs>
          <w:tab w:val="num" w:pos="2505"/>
        </w:tabs>
        <w:ind w:left="2505" w:hanging="360"/>
      </w:pPr>
      <w:rPr>
        <w:rFonts w:cs="Times New Roman"/>
      </w:rPr>
    </w:lvl>
    <w:lvl w:ilvl="2">
      <w:start w:val="1"/>
      <w:numFmt w:val="lowerRoman"/>
      <w:lvlText w:val="%3."/>
      <w:lvlJc w:val="right"/>
      <w:pPr>
        <w:tabs>
          <w:tab w:val="num" w:pos="3225"/>
        </w:tabs>
        <w:ind w:left="3225" w:hanging="180"/>
      </w:pPr>
      <w:rPr>
        <w:rFonts w:cs="Times New Roman"/>
      </w:rPr>
    </w:lvl>
    <w:lvl w:ilvl="3">
      <w:start w:val="1"/>
      <w:numFmt w:val="decimal"/>
      <w:lvlText w:val="%4."/>
      <w:lvlJc w:val="left"/>
      <w:pPr>
        <w:tabs>
          <w:tab w:val="num" w:pos="3945"/>
        </w:tabs>
        <w:ind w:left="3945" w:hanging="360"/>
      </w:pPr>
      <w:rPr>
        <w:rFonts w:cs="Times New Roman"/>
      </w:rPr>
    </w:lvl>
    <w:lvl w:ilvl="4">
      <w:start w:val="1"/>
      <w:numFmt w:val="lowerLetter"/>
      <w:lvlText w:val="%5."/>
      <w:lvlJc w:val="left"/>
      <w:pPr>
        <w:tabs>
          <w:tab w:val="num" w:pos="4665"/>
        </w:tabs>
        <w:ind w:left="4665" w:hanging="360"/>
      </w:pPr>
      <w:rPr>
        <w:rFonts w:cs="Times New Roman"/>
      </w:rPr>
    </w:lvl>
    <w:lvl w:ilvl="5">
      <w:start w:val="1"/>
      <w:numFmt w:val="lowerRoman"/>
      <w:lvlText w:val="%6."/>
      <w:lvlJc w:val="right"/>
      <w:pPr>
        <w:tabs>
          <w:tab w:val="num" w:pos="5385"/>
        </w:tabs>
        <w:ind w:left="5385" w:hanging="180"/>
      </w:pPr>
      <w:rPr>
        <w:rFonts w:cs="Times New Roman"/>
      </w:rPr>
    </w:lvl>
    <w:lvl w:ilvl="6">
      <w:start w:val="1"/>
      <w:numFmt w:val="decimal"/>
      <w:lvlText w:val="%7."/>
      <w:lvlJc w:val="left"/>
      <w:pPr>
        <w:tabs>
          <w:tab w:val="num" w:pos="6105"/>
        </w:tabs>
        <w:ind w:left="6105" w:hanging="360"/>
      </w:pPr>
      <w:rPr>
        <w:rFonts w:cs="Times New Roman"/>
      </w:rPr>
    </w:lvl>
    <w:lvl w:ilvl="7">
      <w:start w:val="1"/>
      <w:numFmt w:val="lowerLetter"/>
      <w:lvlText w:val="%8."/>
      <w:lvlJc w:val="left"/>
      <w:pPr>
        <w:tabs>
          <w:tab w:val="num" w:pos="6825"/>
        </w:tabs>
        <w:ind w:left="6825" w:hanging="360"/>
      </w:pPr>
      <w:rPr>
        <w:rFonts w:cs="Times New Roman"/>
      </w:rPr>
    </w:lvl>
    <w:lvl w:ilvl="8">
      <w:start w:val="1"/>
      <w:numFmt w:val="lowerRoman"/>
      <w:lvlText w:val="%9."/>
      <w:lvlJc w:val="right"/>
      <w:pPr>
        <w:tabs>
          <w:tab w:val="num" w:pos="7545"/>
        </w:tabs>
        <w:ind w:left="7545" w:hanging="180"/>
      </w:pPr>
      <w:rPr>
        <w:rFonts w:cs="Times New Roman"/>
      </w:rPr>
    </w:lvl>
  </w:abstractNum>
  <w:abstractNum w:abstractNumId="8">
    <w:nsid w:val="057F772B"/>
    <w:multiLevelType w:val="multilevel"/>
    <w:tmpl w:val="C6681DAA"/>
    <w:lvl w:ilvl="0">
      <w:start w:val="1"/>
      <w:numFmt w:val="decimal"/>
      <w:lvlText w:val="%1."/>
      <w:lvlJc w:val="left"/>
      <w:pPr>
        <w:tabs>
          <w:tab w:val="num" w:pos="1275"/>
        </w:tabs>
        <w:ind w:left="1275" w:hanging="360"/>
      </w:pPr>
      <w:rPr>
        <w:rFonts w:cs="Times New Roman" w:hint="default"/>
      </w:rPr>
    </w:lvl>
    <w:lvl w:ilvl="1">
      <w:start w:val="1"/>
      <w:numFmt w:val="decimal"/>
      <w:isLgl/>
      <w:lvlText w:val="%1.%2."/>
      <w:lvlJc w:val="left"/>
      <w:pPr>
        <w:tabs>
          <w:tab w:val="num" w:pos="1335"/>
        </w:tabs>
        <w:ind w:left="1335" w:hanging="420"/>
      </w:pPr>
      <w:rPr>
        <w:rFonts w:cs="Times New Roman" w:hint="default"/>
      </w:rPr>
    </w:lvl>
    <w:lvl w:ilvl="2">
      <w:start w:val="1"/>
      <w:numFmt w:val="decimal"/>
      <w:isLgl/>
      <w:lvlText w:val="%1.%2.%3."/>
      <w:lvlJc w:val="left"/>
      <w:pPr>
        <w:tabs>
          <w:tab w:val="num" w:pos="1635"/>
        </w:tabs>
        <w:ind w:left="1635" w:hanging="720"/>
      </w:pPr>
      <w:rPr>
        <w:rFonts w:cs="Times New Roman" w:hint="default"/>
      </w:rPr>
    </w:lvl>
    <w:lvl w:ilvl="3">
      <w:start w:val="1"/>
      <w:numFmt w:val="decimal"/>
      <w:isLgl/>
      <w:lvlText w:val="%1.%2.%3.%4."/>
      <w:lvlJc w:val="left"/>
      <w:pPr>
        <w:tabs>
          <w:tab w:val="num" w:pos="1635"/>
        </w:tabs>
        <w:ind w:left="1635" w:hanging="720"/>
      </w:pPr>
      <w:rPr>
        <w:rFonts w:cs="Times New Roman" w:hint="default"/>
      </w:rPr>
    </w:lvl>
    <w:lvl w:ilvl="4">
      <w:start w:val="1"/>
      <w:numFmt w:val="decimal"/>
      <w:isLgl/>
      <w:lvlText w:val="%1.%2.%3.%4.%5."/>
      <w:lvlJc w:val="left"/>
      <w:pPr>
        <w:tabs>
          <w:tab w:val="num" w:pos="1995"/>
        </w:tabs>
        <w:ind w:left="1995" w:hanging="1080"/>
      </w:pPr>
      <w:rPr>
        <w:rFonts w:cs="Times New Roman" w:hint="default"/>
      </w:rPr>
    </w:lvl>
    <w:lvl w:ilvl="5">
      <w:start w:val="1"/>
      <w:numFmt w:val="decimal"/>
      <w:isLgl/>
      <w:lvlText w:val="%1.%2.%3.%4.%5.%6."/>
      <w:lvlJc w:val="left"/>
      <w:pPr>
        <w:tabs>
          <w:tab w:val="num" w:pos="1995"/>
        </w:tabs>
        <w:ind w:left="1995" w:hanging="1080"/>
      </w:pPr>
      <w:rPr>
        <w:rFonts w:cs="Times New Roman" w:hint="default"/>
      </w:rPr>
    </w:lvl>
    <w:lvl w:ilvl="6">
      <w:start w:val="1"/>
      <w:numFmt w:val="decimal"/>
      <w:isLgl/>
      <w:lvlText w:val="%1.%2.%3.%4.%5.%6.%7."/>
      <w:lvlJc w:val="left"/>
      <w:pPr>
        <w:tabs>
          <w:tab w:val="num" w:pos="2355"/>
        </w:tabs>
        <w:ind w:left="2355" w:hanging="1440"/>
      </w:pPr>
      <w:rPr>
        <w:rFonts w:cs="Times New Roman" w:hint="default"/>
      </w:rPr>
    </w:lvl>
    <w:lvl w:ilvl="7">
      <w:start w:val="1"/>
      <w:numFmt w:val="decimal"/>
      <w:isLgl/>
      <w:lvlText w:val="%1.%2.%3.%4.%5.%6.%7.%8."/>
      <w:lvlJc w:val="left"/>
      <w:pPr>
        <w:tabs>
          <w:tab w:val="num" w:pos="2355"/>
        </w:tabs>
        <w:ind w:left="2355" w:hanging="1440"/>
      </w:pPr>
      <w:rPr>
        <w:rFonts w:cs="Times New Roman" w:hint="default"/>
      </w:rPr>
    </w:lvl>
    <w:lvl w:ilvl="8">
      <w:start w:val="1"/>
      <w:numFmt w:val="decimal"/>
      <w:isLgl/>
      <w:lvlText w:val="%1.%2.%3.%4.%5.%6.%7.%8.%9."/>
      <w:lvlJc w:val="left"/>
      <w:pPr>
        <w:tabs>
          <w:tab w:val="num" w:pos="2715"/>
        </w:tabs>
        <w:ind w:left="2715" w:hanging="1800"/>
      </w:pPr>
      <w:rPr>
        <w:rFonts w:cs="Times New Roman" w:hint="default"/>
      </w:rPr>
    </w:lvl>
  </w:abstractNum>
  <w:abstractNum w:abstractNumId="9">
    <w:nsid w:val="283E189B"/>
    <w:multiLevelType w:val="hybridMultilevel"/>
    <w:tmpl w:val="3BEADC44"/>
    <w:lvl w:ilvl="0" w:tplc="D90E933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0">
    <w:nsid w:val="33A45C53"/>
    <w:multiLevelType w:val="hybridMultilevel"/>
    <w:tmpl w:val="CD56F49C"/>
    <w:lvl w:ilvl="0" w:tplc="B7803FD2">
      <w:start w:val="2"/>
      <w:numFmt w:val="bullet"/>
      <w:lvlText w:val="-"/>
      <w:lvlJc w:val="left"/>
      <w:pPr>
        <w:tabs>
          <w:tab w:val="num" w:pos="1440"/>
        </w:tabs>
        <w:ind w:left="1440" w:hanging="360"/>
      </w:pPr>
      <w:rPr>
        <w:rFonts w:ascii="Times New Roman" w:eastAsia="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34A26309"/>
    <w:multiLevelType w:val="hybridMultilevel"/>
    <w:tmpl w:val="B4DAA4B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A2F53A0"/>
    <w:multiLevelType w:val="singleLevel"/>
    <w:tmpl w:val="DA9E8088"/>
    <w:lvl w:ilvl="0">
      <w:numFmt w:val="bullet"/>
      <w:lvlText w:val="-"/>
      <w:lvlJc w:val="left"/>
      <w:pPr>
        <w:tabs>
          <w:tab w:val="num" w:pos="1440"/>
        </w:tabs>
        <w:ind w:left="1440" w:hanging="360"/>
      </w:pPr>
      <w:rPr>
        <w:rFonts w:hint="default"/>
      </w:rPr>
    </w:lvl>
  </w:abstractNum>
  <w:abstractNum w:abstractNumId="13">
    <w:nsid w:val="3C747AA3"/>
    <w:multiLevelType w:val="hybridMultilevel"/>
    <w:tmpl w:val="D3CCDB08"/>
    <w:lvl w:ilvl="0" w:tplc="C3566770">
      <w:numFmt w:val="bullet"/>
      <w:lvlText w:val="-"/>
      <w:lvlJc w:val="left"/>
      <w:pPr>
        <w:tabs>
          <w:tab w:val="num" w:pos="1140"/>
        </w:tabs>
        <w:ind w:left="1140" w:hanging="360"/>
      </w:pPr>
      <w:rPr>
        <w:rFonts w:ascii="Times New Roman" w:eastAsia="Times New Roman" w:hAnsi="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4">
    <w:nsid w:val="448A25A1"/>
    <w:multiLevelType w:val="hybridMultilevel"/>
    <w:tmpl w:val="F9167970"/>
    <w:lvl w:ilvl="0" w:tplc="1512A3EA">
      <w:start w:val="1"/>
      <w:numFmt w:val="upperRoman"/>
      <w:lvlText w:val="%1."/>
      <w:lvlJc w:val="left"/>
      <w:pPr>
        <w:tabs>
          <w:tab w:val="num" w:pos="900"/>
        </w:tabs>
        <w:ind w:left="900" w:hanging="720"/>
      </w:pPr>
      <w:rPr>
        <w:rFonts w:cs="Times New Roman" w:hint="default"/>
        <w:b/>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5">
    <w:nsid w:val="59072C6B"/>
    <w:multiLevelType w:val="hybridMultilevel"/>
    <w:tmpl w:val="E99A7946"/>
    <w:lvl w:ilvl="0" w:tplc="04090003">
      <w:start w:val="1"/>
      <w:numFmt w:val="bullet"/>
      <w:lvlText w:val="o"/>
      <w:lvlJc w:val="left"/>
      <w:pPr>
        <w:tabs>
          <w:tab w:val="num" w:pos="2160"/>
        </w:tabs>
        <w:ind w:left="2160" w:hanging="360"/>
      </w:pPr>
      <w:rPr>
        <w:rFonts w:ascii="Courier New" w:hAnsi="Courier New"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nsid w:val="590B48AA"/>
    <w:multiLevelType w:val="hybridMultilevel"/>
    <w:tmpl w:val="700639D0"/>
    <w:lvl w:ilvl="0" w:tplc="3EF0F16E">
      <w:numFmt w:val="bullet"/>
      <w:lvlText w:val="-"/>
      <w:lvlJc w:val="left"/>
      <w:pPr>
        <w:tabs>
          <w:tab w:val="num" w:pos="360"/>
        </w:tabs>
        <w:ind w:left="36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63E3295"/>
    <w:multiLevelType w:val="hybridMultilevel"/>
    <w:tmpl w:val="8E68A406"/>
    <w:lvl w:ilvl="0" w:tplc="13AAB6A8">
      <w:start w:val="3"/>
      <w:numFmt w:val="decimal"/>
      <w:lvlText w:val="%1."/>
      <w:lvlJc w:val="left"/>
      <w:pPr>
        <w:tabs>
          <w:tab w:val="num" w:pos="1260"/>
        </w:tabs>
        <w:ind w:left="1260" w:hanging="360"/>
      </w:pPr>
      <w:rPr>
        <w:rFonts w:cs="Times New Roman" w:hint="default"/>
      </w:rPr>
    </w:lvl>
    <w:lvl w:ilvl="1" w:tplc="FFFFFFFF">
      <w:start w:val="1"/>
      <w:numFmt w:val="bullet"/>
      <w:lvlText w:val=""/>
      <w:lvlJc w:val="left"/>
      <w:pPr>
        <w:tabs>
          <w:tab w:val="num" w:pos="1980"/>
        </w:tabs>
        <w:ind w:left="1980" w:hanging="360"/>
      </w:pPr>
      <w:rPr>
        <w:rFonts w:ascii="Symbol" w:hAnsi="Symbol" w:hint="default"/>
      </w:rPr>
    </w:lvl>
    <w:lvl w:ilvl="2" w:tplc="0409001B">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8">
    <w:nsid w:val="72A16CA1"/>
    <w:multiLevelType w:val="hybridMultilevel"/>
    <w:tmpl w:val="20AEF758"/>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nsid w:val="72E9299E"/>
    <w:multiLevelType w:val="hybridMultilevel"/>
    <w:tmpl w:val="A008C27E"/>
    <w:lvl w:ilvl="0" w:tplc="0409000F">
      <w:start w:val="1"/>
      <w:numFmt w:val="decimal"/>
      <w:lvlText w:val="%1."/>
      <w:lvlJc w:val="left"/>
      <w:pPr>
        <w:tabs>
          <w:tab w:val="num" w:pos="2145"/>
        </w:tabs>
        <w:ind w:left="2145" w:hanging="360"/>
      </w:pPr>
      <w:rPr>
        <w:rFonts w:cs="Times New Roman"/>
      </w:rPr>
    </w:lvl>
    <w:lvl w:ilvl="1" w:tplc="04090019" w:tentative="1">
      <w:start w:val="1"/>
      <w:numFmt w:val="lowerLetter"/>
      <w:lvlText w:val="%2."/>
      <w:lvlJc w:val="left"/>
      <w:pPr>
        <w:tabs>
          <w:tab w:val="num" w:pos="2865"/>
        </w:tabs>
        <w:ind w:left="2865" w:hanging="360"/>
      </w:pPr>
      <w:rPr>
        <w:rFonts w:cs="Times New Roman"/>
      </w:rPr>
    </w:lvl>
    <w:lvl w:ilvl="2" w:tplc="0409001B" w:tentative="1">
      <w:start w:val="1"/>
      <w:numFmt w:val="lowerRoman"/>
      <w:lvlText w:val="%3."/>
      <w:lvlJc w:val="right"/>
      <w:pPr>
        <w:tabs>
          <w:tab w:val="num" w:pos="3585"/>
        </w:tabs>
        <w:ind w:left="3585" w:hanging="180"/>
      </w:pPr>
      <w:rPr>
        <w:rFonts w:cs="Times New Roman"/>
      </w:rPr>
    </w:lvl>
    <w:lvl w:ilvl="3" w:tplc="0409000F" w:tentative="1">
      <w:start w:val="1"/>
      <w:numFmt w:val="decimal"/>
      <w:lvlText w:val="%4."/>
      <w:lvlJc w:val="left"/>
      <w:pPr>
        <w:tabs>
          <w:tab w:val="num" w:pos="4305"/>
        </w:tabs>
        <w:ind w:left="4305" w:hanging="360"/>
      </w:pPr>
      <w:rPr>
        <w:rFonts w:cs="Times New Roman"/>
      </w:rPr>
    </w:lvl>
    <w:lvl w:ilvl="4" w:tplc="04090019" w:tentative="1">
      <w:start w:val="1"/>
      <w:numFmt w:val="lowerLetter"/>
      <w:lvlText w:val="%5."/>
      <w:lvlJc w:val="left"/>
      <w:pPr>
        <w:tabs>
          <w:tab w:val="num" w:pos="5025"/>
        </w:tabs>
        <w:ind w:left="5025" w:hanging="360"/>
      </w:pPr>
      <w:rPr>
        <w:rFonts w:cs="Times New Roman"/>
      </w:rPr>
    </w:lvl>
    <w:lvl w:ilvl="5" w:tplc="0409001B" w:tentative="1">
      <w:start w:val="1"/>
      <w:numFmt w:val="lowerRoman"/>
      <w:lvlText w:val="%6."/>
      <w:lvlJc w:val="right"/>
      <w:pPr>
        <w:tabs>
          <w:tab w:val="num" w:pos="5745"/>
        </w:tabs>
        <w:ind w:left="5745" w:hanging="180"/>
      </w:pPr>
      <w:rPr>
        <w:rFonts w:cs="Times New Roman"/>
      </w:rPr>
    </w:lvl>
    <w:lvl w:ilvl="6" w:tplc="0409000F" w:tentative="1">
      <w:start w:val="1"/>
      <w:numFmt w:val="decimal"/>
      <w:lvlText w:val="%7."/>
      <w:lvlJc w:val="left"/>
      <w:pPr>
        <w:tabs>
          <w:tab w:val="num" w:pos="6465"/>
        </w:tabs>
        <w:ind w:left="6465" w:hanging="360"/>
      </w:pPr>
      <w:rPr>
        <w:rFonts w:cs="Times New Roman"/>
      </w:rPr>
    </w:lvl>
    <w:lvl w:ilvl="7" w:tplc="04090019" w:tentative="1">
      <w:start w:val="1"/>
      <w:numFmt w:val="lowerLetter"/>
      <w:lvlText w:val="%8."/>
      <w:lvlJc w:val="left"/>
      <w:pPr>
        <w:tabs>
          <w:tab w:val="num" w:pos="7185"/>
        </w:tabs>
        <w:ind w:left="7185" w:hanging="360"/>
      </w:pPr>
      <w:rPr>
        <w:rFonts w:cs="Times New Roman"/>
      </w:rPr>
    </w:lvl>
    <w:lvl w:ilvl="8" w:tplc="0409001B" w:tentative="1">
      <w:start w:val="1"/>
      <w:numFmt w:val="lowerRoman"/>
      <w:lvlText w:val="%9."/>
      <w:lvlJc w:val="right"/>
      <w:pPr>
        <w:tabs>
          <w:tab w:val="num" w:pos="7905"/>
        </w:tabs>
        <w:ind w:left="7905" w:hanging="180"/>
      </w:pPr>
      <w:rPr>
        <w:rFonts w:cs="Times New Roman"/>
      </w:rPr>
    </w:lvl>
  </w:abstractNum>
  <w:abstractNum w:abstractNumId="20">
    <w:nsid w:val="7A822B81"/>
    <w:multiLevelType w:val="hybridMultilevel"/>
    <w:tmpl w:val="362E11AC"/>
    <w:lvl w:ilvl="0" w:tplc="3EF0F16E">
      <w:start w:val="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18"/>
  </w:num>
  <w:num w:numId="4">
    <w:abstractNumId w:val="12"/>
  </w:num>
  <w:num w:numId="5">
    <w:abstractNumId w:val="10"/>
  </w:num>
  <w:num w:numId="6">
    <w:abstractNumId w:val="15"/>
  </w:num>
  <w:num w:numId="7">
    <w:abstractNumId w:val="14"/>
  </w:num>
  <w:num w:numId="8">
    <w:abstractNumId w:val="11"/>
  </w:num>
  <w:num w:numId="9">
    <w:abstractNumId w:val="1"/>
  </w:num>
  <w:num w:numId="10">
    <w:abstractNumId w:val="5"/>
  </w:num>
  <w:num w:numId="11">
    <w:abstractNumId w:val="7"/>
  </w:num>
  <w:num w:numId="12">
    <w:abstractNumId w:val="4"/>
  </w:num>
  <w:num w:numId="13">
    <w:abstractNumId w:val="2"/>
  </w:num>
  <w:num w:numId="14">
    <w:abstractNumId w:val="6"/>
  </w:num>
  <w:num w:numId="15">
    <w:abstractNumId w:val="0"/>
    <w:lvlOverride w:ilvl="0">
      <w:startOverride w:val="2"/>
    </w:lvlOverride>
  </w:num>
  <w:num w:numId="16">
    <w:abstractNumId w:val="3"/>
  </w:num>
  <w:num w:numId="17">
    <w:abstractNumId w:val="13"/>
  </w:num>
  <w:num w:numId="18">
    <w:abstractNumId w:val="9"/>
  </w:num>
  <w:num w:numId="19">
    <w:abstractNumId w:val="19"/>
  </w:num>
  <w:num w:numId="20">
    <w:abstractNumId w:val="8"/>
  </w:num>
  <w:num w:numId="21">
    <w:abstractNumId w:val="20"/>
  </w:num>
  <w:num w:numId="2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4682"/>
    <w:rsid w:val="000008F9"/>
    <w:rsid w:val="00000AFC"/>
    <w:rsid w:val="0000120D"/>
    <w:rsid w:val="000013BE"/>
    <w:rsid w:val="000015DA"/>
    <w:rsid w:val="00001C76"/>
    <w:rsid w:val="00001EC3"/>
    <w:rsid w:val="0000209D"/>
    <w:rsid w:val="00004AD8"/>
    <w:rsid w:val="00004BA7"/>
    <w:rsid w:val="000055FC"/>
    <w:rsid w:val="00005D2B"/>
    <w:rsid w:val="00006089"/>
    <w:rsid w:val="00006919"/>
    <w:rsid w:val="00006AA3"/>
    <w:rsid w:val="00006F23"/>
    <w:rsid w:val="0000719F"/>
    <w:rsid w:val="00007496"/>
    <w:rsid w:val="0000758C"/>
    <w:rsid w:val="00007DD8"/>
    <w:rsid w:val="00010439"/>
    <w:rsid w:val="0001054B"/>
    <w:rsid w:val="000112C7"/>
    <w:rsid w:val="0001135A"/>
    <w:rsid w:val="00011456"/>
    <w:rsid w:val="00011CFD"/>
    <w:rsid w:val="000121FA"/>
    <w:rsid w:val="000128F9"/>
    <w:rsid w:val="000129EB"/>
    <w:rsid w:val="00013573"/>
    <w:rsid w:val="00014899"/>
    <w:rsid w:val="000149DE"/>
    <w:rsid w:val="00014BD4"/>
    <w:rsid w:val="000160B7"/>
    <w:rsid w:val="000162D3"/>
    <w:rsid w:val="000167EF"/>
    <w:rsid w:val="00017862"/>
    <w:rsid w:val="00020F02"/>
    <w:rsid w:val="00020FC1"/>
    <w:rsid w:val="00021B0D"/>
    <w:rsid w:val="000226E3"/>
    <w:rsid w:val="00023F03"/>
    <w:rsid w:val="00024BB5"/>
    <w:rsid w:val="00025373"/>
    <w:rsid w:val="0002547E"/>
    <w:rsid w:val="000254D6"/>
    <w:rsid w:val="00025B51"/>
    <w:rsid w:val="00025C74"/>
    <w:rsid w:val="0002729E"/>
    <w:rsid w:val="0002736E"/>
    <w:rsid w:val="00030C17"/>
    <w:rsid w:val="0003102B"/>
    <w:rsid w:val="0003181B"/>
    <w:rsid w:val="00032310"/>
    <w:rsid w:val="000324A1"/>
    <w:rsid w:val="000324EB"/>
    <w:rsid w:val="00032546"/>
    <w:rsid w:val="0003266A"/>
    <w:rsid w:val="00032EE5"/>
    <w:rsid w:val="0003323E"/>
    <w:rsid w:val="00035641"/>
    <w:rsid w:val="000359FC"/>
    <w:rsid w:val="00036610"/>
    <w:rsid w:val="00036686"/>
    <w:rsid w:val="00036D91"/>
    <w:rsid w:val="00037B20"/>
    <w:rsid w:val="00041448"/>
    <w:rsid w:val="000428D3"/>
    <w:rsid w:val="0004382F"/>
    <w:rsid w:val="00044A9D"/>
    <w:rsid w:val="00045C3F"/>
    <w:rsid w:val="0004607D"/>
    <w:rsid w:val="0004661D"/>
    <w:rsid w:val="000467EE"/>
    <w:rsid w:val="0004683D"/>
    <w:rsid w:val="000468EF"/>
    <w:rsid w:val="00050781"/>
    <w:rsid w:val="0005285D"/>
    <w:rsid w:val="000536CF"/>
    <w:rsid w:val="00053725"/>
    <w:rsid w:val="00053CC6"/>
    <w:rsid w:val="000547B1"/>
    <w:rsid w:val="0005483F"/>
    <w:rsid w:val="00055DAE"/>
    <w:rsid w:val="000562D5"/>
    <w:rsid w:val="000563A2"/>
    <w:rsid w:val="000563BD"/>
    <w:rsid w:val="00057475"/>
    <w:rsid w:val="000577C9"/>
    <w:rsid w:val="00057DF2"/>
    <w:rsid w:val="000609F9"/>
    <w:rsid w:val="00060F54"/>
    <w:rsid w:val="00061840"/>
    <w:rsid w:val="0006199D"/>
    <w:rsid w:val="00061BDA"/>
    <w:rsid w:val="00061EC3"/>
    <w:rsid w:val="00062536"/>
    <w:rsid w:val="00062ABD"/>
    <w:rsid w:val="00062CDD"/>
    <w:rsid w:val="00063114"/>
    <w:rsid w:val="00064C00"/>
    <w:rsid w:val="00064C8D"/>
    <w:rsid w:val="0006524B"/>
    <w:rsid w:val="000652E7"/>
    <w:rsid w:val="00065619"/>
    <w:rsid w:val="00065AAF"/>
    <w:rsid w:val="0006603D"/>
    <w:rsid w:val="0007052A"/>
    <w:rsid w:val="00070962"/>
    <w:rsid w:val="00070DAB"/>
    <w:rsid w:val="000715F4"/>
    <w:rsid w:val="00071CE2"/>
    <w:rsid w:val="000721BA"/>
    <w:rsid w:val="000732D8"/>
    <w:rsid w:val="00073611"/>
    <w:rsid w:val="00073A95"/>
    <w:rsid w:val="00075B91"/>
    <w:rsid w:val="00075CA3"/>
    <w:rsid w:val="00075CF5"/>
    <w:rsid w:val="000760A3"/>
    <w:rsid w:val="000765D6"/>
    <w:rsid w:val="00076646"/>
    <w:rsid w:val="00076AE4"/>
    <w:rsid w:val="00076B13"/>
    <w:rsid w:val="00076D4D"/>
    <w:rsid w:val="000772ED"/>
    <w:rsid w:val="00077FA9"/>
    <w:rsid w:val="0008052C"/>
    <w:rsid w:val="00080E1B"/>
    <w:rsid w:val="000813C6"/>
    <w:rsid w:val="000815C1"/>
    <w:rsid w:val="00081752"/>
    <w:rsid w:val="000820D8"/>
    <w:rsid w:val="00083B1F"/>
    <w:rsid w:val="000843C6"/>
    <w:rsid w:val="00085023"/>
    <w:rsid w:val="0008564E"/>
    <w:rsid w:val="00085DF7"/>
    <w:rsid w:val="000861F7"/>
    <w:rsid w:val="00086865"/>
    <w:rsid w:val="00086926"/>
    <w:rsid w:val="00086CA0"/>
    <w:rsid w:val="00087876"/>
    <w:rsid w:val="00087B4A"/>
    <w:rsid w:val="00087F45"/>
    <w:rsid w:val="00090382"/>
    <w:rsid w:val="00090645"/>
    <w:rsid w:val="00090D84"/>
    <w:rsid w:val="00090E79"/>
    <w:rsid w:val="00091068"/>
    <w:rsid w:val="00091B66"/>
    <w:rsid w:val="0009209F"/>
    <w:rsid w:val="00094368"/>
    <w:rsid w:val="00094432"/>
    <w:rsid w:val="00094468"/>
    <w:rsid w:val="00095A99"/>
    <w:rsid w:val="000963B7"/>
    <w:rsid w:val="0009726A"/>
    <w:rsid w:val="000973D5"/>
    <w:rsid w:val="000974CB"/>
    <w:rsid w:val="0009785A"/>
    <w:rsid w:val="00097AA7"/>
    <w:rsid w:val="00097B0F"/>
    <w:rsid w:val="000A078A"/>
    <w:rsid w:val="000A0AE6"/>
    <w:rsid w:val="000A1305"/>
    <w:rsid w:val="000A2355"/>
    <w:rsid w:val="000A282E"/>
    <w:rsid w:val="000A407F"/>
    <w:rsid w:val="000A42AD"/>
    <w:rsid w:val="000A6AC8"/>
    <w:rsid w:val="000A702A"/>
    <w:rsid w:val="000A7229"/>
    <w:rsid w:val="000A7BB6"/>
    <w:rsid w:val="000B0FA8"/>
    <w:rsid w:val="000B1C6B"/>
    <w:rsid w:val="000B281E"/>
    <w:rsid w:val="000B4137"/>
    <w:rsid w:val="000B43F3"/>
    <w:rsid w:val="000B524D"/>
    <w:rsid w:val="000B5E6E"/>
    <w:rsid w:val="000B6B3D"/>
    <w:rsid w:val="000B7484"/>
    <w:rsid w:val="000B75D1"/>
    <w:rsid w:val="000B7F1D"/>
    <w:rsid w:val="000C219A"/>
    <w:rsid w:val="000C244F"/>
    <w:rsid w:val="000C251B"/>
    <w:rsid w:val="000C2755"/>
    <w:rsid w:val="000C27F3"/>
    <w:rsid w:val="000C29EB"/>
    <w:rsid w:val="000C334D"/>
    <w:rsid w:val="000C34FD"/>
    <w:rsid w:val="000C3646"/>
    <w:rsid w:val="000C3E45"/>
    <w:rsid w:val="000C40CA"/>
    <w:rsid w:val="000C4217"/>
    <w:rsid w:val="000C498A"/>
    <w:rsid w:val="000C4E65"/>
    <w:rsid w:val="000C5513"/>
    <w:rsid w:val="000C5E1C"/>
    <w:rsid w:val="000C6151"/>
    <w:rsid w:val="000C6EAD"/>
    <w:rsid w:val="000C79E9"/>
    <w:rsid w:val="000C7EAF"/>
    <w:rsid w:val="000D03D1"/>
    <w:rsid w:val="000D062E"/>
    <w:rsid w:val="000D0907"/>
    <w:rsid w:val="000D09C1"/>
    <w:rsid w:val="000D2003"/>
    <w:rsid w:val="000D272A"/>
    <w:rsid w:val="000D2844"/>
    <w:rsid w:val="000D38FF"/>
    <w:rsid w:val="000D3E97"/>
    <w:rsid w:val="000D452D"/>
    <w:rsid w:val="000D4DE2"/>
    <w:rsid w:val="000D5736"/>
    <w:rsid w:val="000D597F"/>
    <w:rsid w:val="000D6305"/>
    <w:rsid w:val="000D65AE"/>
    <w:rsid w:val="000D6E74"/>
    <w:rsid w:val="000D70AA"/>
    <w:rsid w:val="000D74B9"/>
    <w:rsid w:val="000D7752"/>
    <w:rsid w:val="000D7D02"/>
    <w:rsid w:val="000E02D8"/>
    <w:rsid w:val="000E127E"/>
    <w:rsid w:val="000E1C4D"/>
    <w:rsid w:val="000E1D2F"/>
    <w:rsid w:val="000E1F8A"/>
    <w:rsid w:val="000E2090"/>
    <w:rsid w:val="000E2F23"/>
    <w:rsid w:val="000E3839"/>
    <w:rsid w:val="000E3D5F"/>
    <w:rsid w:val="000E4053"/>
    <w:rsid w:val="000E409E"/>
    <w:rsid w:val="000E40E2"/>
    <w:rsid w:val="000E4939"/>
    <w:rsid w:val="000E4A44"/>
    <w:rsid w:val="000E52F2"/>
    <w:rsid w:val="000E5997"/>
    <w:rsid w:val="000E5E0C"/>
    <w:rsid w:val="000E63F7"/>
    <w:rsid w:val="000E6746"/>
    <w:rsid w:val="000E68F3"/>
    <w:rsid w:val="000E69F9"/>
    <w:rsid w:val="000E70FE"/>
    <w:rsid w:val="000E74EB"/>
    <w:rsid w:val="000F0FE2"/>
    <w:rsid w:val="000F19FF"/>
    <w:rsid w:val="000F2913"/>
    <w:rsid w:val="000F2FBF"/>
    <w:rsid w:val="000F3594"/>
    <w:rsid w:val="000F3DC7"/>
    <w:rsid w:val="000F41AB"/>
    <w:rsid w:val="000F4485"/>
    <w:rsid w:val="000F44DE"/>
    <w:rsid w:val="000F4543"/>
    <w:rsid w:val="000F45D2"/>
    <w:rsid w:val="000F472A"/>
    <w:rsid w:val="000F54AB"/>
    <w:rsid w:val="000F55FE"/>
    <w:rsid w:val="000F5BD3"/>
    <w:rsid w:val="000F643C"/>
    <w:rsid w:val="000F77E0"/>
    <w:rsid w:val="000F7BFC"/>
    <w:rsid w:val="00100CED"/>
    <w:rsid w:val="00101381"/>
    <w:rsid w:val="00101A7D"/>
    <w:rsid w:val="00101C7A"/>
    <w:rsid w:val="00101F77"/>
    <w:rsid w:val="00102873"/>
    <w:rsid w:val="00103322"/>
    <w:rsid w:val="0010390D"/>
    <w:rsid w:val="00103AA6"/>
    <w:rsid w:val="00104084"/>
    <w:rsid w:val="00104136"/>
    <w:rsid w:val="00105093"/>
    <w:rsid w:val="001059BC"/>
    <w:rsid w:val="001067B0"/>
    <w:rsid w:val="00106E52"/>
    <w:rsid w:val="00107421"/>
    <w:rsid w:val="00110507"/>
    <w:rsid w:val="0011080C"/>
    <w:rsid w:val="00111E8C"/>
    <w:rsid w:val="001120C6"/>
    <w:rsid w:val="00112372"/>
    <w:rsid w:val="001130AF"/>
    <w:rsid w:val="00113384"/>
    <w:rsid w:val="00113505"/>
    <w:rsid w:val="00113C5E"/>
    <w:rsid w:val="0011427D"/>
    <w:rsid w:val="0011428F"/>
    <w:rsid w:val="00114853"/>
    <w:rsid w:val="0011519C"/>
    <w:rsid w:val="001166A4"/>
    <w:rsid w:val="00116BBF"/>
    <w:rsid w:val="00117D59"/>
    <w:rsid w:val="0012068B"/>
    <w:rsid w:val="001207B2"/>
    <w:rsid w:val="00120F1E"/>
    <w:rsid w:val="001213DD"/>
    <w:rsid w:val="00121482"/>
    <w:rsid w:val="00122C9B"/>
    <w:rsid w:val="00122CB8"/>
    <w:rsid w:val="00123186"/>
    <w:rsid w:val="00123667"/>
    <w:rsid w:val="00125168"/>
    <w:rsid w:val="00126661"/>
    <w:rsid w:val="0012706C"/>
    <w:rsid w:val="0012774C"/>
    <w:rsid w:val="00127D99"/>
    <w:rsid w:val="00130E59"/>
    <w:rsid w:val="00130F70"/>
    <w:rsid w:val="001315F6"/>
    <w:rsid w:val="0013191A"/>
    <w:rsid w:val="00131B28"/>
    <w:rsid w:val="00131CBA"/>
    <w:rsid w:val="00132817"/>
    <w:rsid w:val="00132D8B"/>
    <w:rsid w:val="00132F52"/>
    <w:rsid w:val="00133200"/>
    <w:rsid w:val="00134B67"/>
    <w:rsid w:val="00134C5B"/>
    <w:rsid w:val="00135492"/>
    <w:rsid w:val="00135C9B"/>
    <w:rsid w:val="00135E33"/>
    <w:rsid w:val="00136604"/>
    <w:rsid w:val="00136D08"/>
    <w:rsid w:val="00137310"/>
    <w:rsid w:val="0013743B"/>
    <w:rsid w:val="001374ED"/>
    <w:rsid w:val="001377A0"/>
    <w:rsid w:val="001402E4"/>
    <w:rsid w:val="00140747"/>
    <w:rsid w:val="001408B1"/>
    <w:rsid w:val="00140CD3"/>
    <w:rsid w:val="00141DC9"/>
    <w:rsid w:val="00143162"/>
    <w:rsid w:val="00143AD2"/>
    <w:rsid w:val="001441E4"/>
    <w:rsid w:val="001450DE"/>
    <w:rsid w:val="00145D82"/>
    <w:rsid w:val="0014651E"/>
    <w:rsid w:val="00146C97"/>
    <w:rsid w:val="00147904"/>
    <w:rsid w:val="00147C06"/>
    <w:rsid w:val="001509A7"/>
    <w:rsid w:val="00151033"/>
    <w:rsid w:val="0015124A"/>
    <w:rsid w:val="00152437"/>
    <w:rsid w:val="001528C3"/>
    <w:rsid w:val="00152F30"/>
    <w:rsid w:val="00153E85"/>
    <w:rsid w:val="001546E9"/>
    <w:rsid w:val="00156283"/>
    <w:rsid w:val="00156B81"/>
    <w:rsid w:val="00157947"/>
    <w:rsid w:val="00160AA3"/>
    <w:rsid w:val="001617F8"/>
    <w:rsid w:val="00161FD2"/>
    <w:rsid w:val="00162444"/>
    <w:rsid w:val="001624C2"/>
    <w:rsid w:val="00163FCE"/>
    <w:rsid w:val="00164C85"/>
    <w:rsid w:val="00164F8F"/>
    <w:rsid w:val="001650BF"/>
    <w:rsid w:val="00165162"/>
    <w:rsid w:val="001651D1"/>
    <w:rsid w:val="00165A12"/>
    <w:rsid w:val="00165AE1"/>
    <w:rsid w:val="00167950"/>
    <w:rsid w:val="00167DF8"/>
    <w:rsid w:val="00170B93"/>
    <w:rsid w:val="00170F06"/>
    <w:rsid w:val="001713B2"/>
    <w:rsid w:val="0017157F"/>
    <w:rsid w:val="00171B0C"/>
    <w:rsid w:val="001725DE"/>
    <w:rsid w:val="0017337A"/>
    <w:rsid w:val="001749CC"/>
    <w:rsid w:val="00174D5A"/>
    <w:rsid w:val="00174DDD"/>
    <w:rsid w:val="00175B02"/>
    <w:rsid w:val="001760D2"/>
    <w:rsid w:val="00177003"/>
    <w:rsid w:val="001771EB"/>
    <w:rsid w:val="0018038B"/>
    <w:rsid w:val="00180810"/>
    <w:rsid w:val="00180F6A"/>
    <w:rsid w:val="0018249E"/>
    <w:rsid w:val="00182739"/>
    <w:rsid w:val="00182EAB"/>
    <w:rsid w:val="00183906"/>
    <w:rsid w:val="00184DBE"/>
    <w:rsid w:val="00185145"/>
    <w:rsid w:val="0018539D"/>
    <w:rsid w:val="001856F5"/>
    <w:rsid w:val="001859DE"/>
    <w:rsid w:val="00185ED6"/>
    <w:rsid w:val="0018699A"/>
    <w:rsid w:val="00190819"/>
    <w:rsid w:val="00191F0B"/>
    <w:rsid w:val="0019245B"/>
    <w:rsid w:val="0019259D"/>
    <w:rsid w:val="00193A0D"/>
    <w:rsid w:val="00193DD3"/>
    <w:rsid w:val="0019402C"/>
    <w:rsid w:val="001944B3"/>
    <w:rsid w:val="00194CC0"/>
    <w:rsid w:val="001951C3"/>
    <w:rsid w:val="00195A4D"/>
    <w:rsid w:val="00195E72"/>
    <w:rsid w:val="00197618"/>
    <w:rsid w:val="001A04B6"/>
    <w:rsid w:val="001A050D"/>
    <w:rsid w:val="001A0B63"/>
    <w:rsid w:val="001A0C11"/>
    <w:rsid w:val="001A23E9"/>
    <w:rsid w:val="001A2933"/>
    <w:rsid w:val="001A2D0C"/>
    <w:rsid w:val="001A33C3"/>
    <w:rsid w:val="001A37D5"/>
    <w:rsid w:val="001A42DD"/>
    <w:rsid w:val="001A4619"/>
    <w:rsid w:val="001A4C40"/>
    <w:rsid w:val="001A641C"/>
    <w:rsid w:val="001A757B"/>
    <w:rsid w:val="001A75C5"/>
    <w:rsid w:val="001A7C4B"/>
    <w:rsid w:val="001A7D4B"/>
    <w:rsid w:val="001B062F"/>
    <w:rsid w:val="001B11BD"/>
    <w:rsid w:val="001B1F0E"/>
    <w:rsid w:val="001B25CC"/>
    <w:rsid w:val="001B3AC6"/>
    <w:rsid w:val="001B3C50"/>
    <w:rsid w:val="001B3E50"/>
    <w:rsid w:val="001B4391"/>
    <w:rsid w:val="001B498B"/>
    <w:rsid w:val="001B4CCC"/>
    <w:rsid w:val="001B6085"/>
    <w:rsid w:val="001B712F"/>
    <w:rsid w:val="001B75CF"/>
    <w:rsid w:val="001B7A7E"/>
    <w:rsid w:val="001B7CBC"/>
    <w:rsid w:val="001B7F47"/>
    <w:rsid w:val="001B7FE6"/>
    <w:rsid w:val="001C00FE"/>
    <w:rsid w:val="001C07D9"/>
    <w:rsid w:val="001C22E6"/>
    <w:rsid w:val="001C26C8"/>
    <w:rsid w:val="001C36A0"/>
    <w:rsid w:val="001C3DF6"/>
    <w:rsid w:val="001C5123"/>
    <w:rsid w:val="001C6701"/>
    <w:rsid w:val="001C687A"/>
    <w:rsid w:val="001C7003"/>
    <w:rsid w:val="001C710D"/>
    <w:rsid w:val="001C783E"/>
    <w:rsid w:val="001D02A4"/>
    <w:rsid w:val="001D0732"/>
    <w:rsid w:val="001D1159"/>
    <w:rsid w:val="001D2019"/>
    <w:rsid w:val="001D214C"/>
    <w:rsid w:val="001D3F03"/>
    <w:rsid w:val="001D3F11"/>
    <w:rsid w:val="001D4302"/>
    <w:rsid w:val="001D43FD"/>
    <w:rsid w:val="001D44F7"/>
    <w:rsid w:val="001D4A93"/>
    <w:rsid w:val="001D59B7"/>
    <w:rsid w:val="001D5E44"/>
    <w:rsid w:val="001D7386"/>
    <w:rsid w:val="001D74DE"/>
    <w:rsid w:val="001E07F9"/>
    <w:rsid w:val="001E0CE0"/>
    <w:rsid w:val="001E253B"/>
    <w:rsid w:val="001E31CA"/>
    <w:rsid w:val="001E3738"/>
    <w:rsid w:val="001E3CC0"/>
    <w:rsid w:val="001E3CF7"/>
    <w:rsid w:val="001E45EC"/>
    <w:rsid w:val="001E4D9D"/>
    <w:rsid w:val="001E55D3"/>
    <w:rsid w:val="001E57F7"/>
    <w:rsid w:val="001E594F"/>
    <w:rsid w:val="001E6050"/>
    <w:rsid w:val="001E641C"/>
    <w:rsid w:val="001E69C9"/>
    <w:rsid w:val="001E6AEA"/>
    <w:rsid w:val="001E6C14"/>
    <w:rsid w:val="001E75CC"/>
    <w:rsid w:val="001E7CEF"/>
    <w:rsid w:val="001F00EA"/>
    <w:rsid w:val="001F084B"/>
    <w:rsid w:val="001F18BC"/>
    <w:rsid w:val="001F1B4B"/>
    <w:rsid w:val="001F32FB"/>
    <w:rsid w:val="001F388A"/>
    <w:rsid w:val="001F389B"/>
    <w:rsid w:val="001F46C4"/>
    <w:rsid w:val="001F4DBB"/>
    <w:rsid w:val="001F5D20"/>
    <w:rsid w:val="001F5E0A"/>
    <w:rsid w:val="001F6256"/>
    <w:rsid w:val="001F7271"/>
    <w:rsid w:val="001F767E"/>
    <w:rsid w:val="002002EA"/>
    <w:rsid w:val="00200A6A"/>
    <w:rsid w:val="00200CD1"/>
    <w:rsid w:val="0020200E"/>
    <w:rsid w:val="00203E1A"/>
    <w:rsid w:val="00203E8C"/>
    <w:rsid w:val="0020431C"/>
    <w:rsid w:val="002051E3"/>
    <w:rsid w:val="00205652"/>
    <w:rsid w:val="0020597B"/>
    <w:rsid w:val="00206FB4"/>
    <w:rsid w:val="0020729A"/>
    <w:rsid w:val="002103B2"/>
    <w:rsid w:val="00211858"/>
    <w:rsid w:val="002119A7"/>
    <w:rsid w:val="00211B44"/>
    <w:rsid w:val="00211FBA"/>
    <w:rsid w:val="00212506"/>
    <w:rsid w:val="00212BDA"/>
    <w:rsid w:val="00212D1B"/>
    <w:rsid w:val="00213915"/>
    <w:rsid w:val="00214587"/>
    <w:rsid w:val="0021476D"/>
    <w:rsid w:val="002147AA"/>
    <w:rsid w:val="00214A2A"/>
    <w:rsid w:val="00215350"/>
    <w:rsid w:val="00215719"/>
    <w:rsid w:val="00215F08"/>
    <w:rsid w:val="002168DF"/>
    <w:rsid w:val="002203EB"/>
    <w:rsid w:val="00220438"/>
    <w:rsid w:val="00221362"/>
    <w:rsid w:val="00221AFC"/>
    <w:rsid w:val="002223BB"/>
    <w:rsid w:val="002229A5"/>
    <w:rsid w:val="00222A3A"/>
    <w:rsid w:val="00222F0C"/>
    <w:rsid w:val="002230CF"/>
    <w:rsid w:val="0022312E"/>
    <w:rsid w:val="00223197"/>
    <w:rsid w:val="00223217"/>
    <w:rsid w:val="00223AA0"/>
    <w:rsid w:val="00223F6A"/>
    <w:rsid w:val="0022423C"/>
    <w:rsid w:val="002248B3"/>
    <w:rsid w:val="00225529"/>
    <w:rsid w:val="0022560A"/>
    <w:rsid w:val="002263CB"/>
    <w:rsid w:val="002265A5"/>
    <w:rsid w:val="00226AE1"/>
    <w:rsid w:val="00227B37"/>
    <w:rsid w:val="00227DFF"/>
    <w:rsid w:val="00227E9B"/>
    <w:rsid w:val="00230074"/>
    <w:rsid w:val="002317F4"/>
    <w:rsid w:val="00231C81"/>
    <w:rsid w:val="002328FC"/>
    <w:rsid w:val="0023310A"/>
    <w:rsid w:val="002335B5"/>
    <w:rsid w:val="00233BF2"/>
    <w:rsid w:val="0023439B"/>
    <w:rsid w:val="002354F9"/>
    <w:rsid w:val="002357D7"/>
    <w:rsid w:val="00235911"/>
    <w:rsid w:val="00236959"/>
    <w:rsid w:val="00236BAC"/>
    <w:rsid w:val="00236BE9"/>
    <w:rsid w:val="00236C72"/>
    <w:rsid w:val="002370FB"/>
    <w:rsid w:val="002371A2"/>
    <w:rsid w:val="002371E0"/>
    <w:rsid w:val="002400C7"/>
    <w:rsid w:val="002411EA"/>
    <w:rsid w:val="00241EFC"/>
    <w:rsid w:val="0024254C"/>
    <w:rsid w:val="00242ABC"/>
    <w:rsid w:val="0024314E"/>
    <w:rsid w:val="0024348A"/>
    <w:rsid w:val="00244363"/>
    <w:rsid w:val="002447F2"/>
    <w:rsid w:val="00244E31"/>
    <w:rsid w:val="0024516D"/>
    <w:rsid w:val="002456E3"/>
    <w:rsid w:val="0024620A"/>
    <w:rsid w:val="00246D66"/>
    <w:rsid w:val="00247568"/>
    <w:rsid w:val="002501A2"/>
    <w:rsid w:val="0025021B"/>
    <w:rsid w:val="002505CA"/>
    <w:rsid w:val="002510A2"/>
    <w:rsid w:val="00251391"/>
    <w:rsid w:val="00251A92"/>
    <w:rsid w:val="00251DC1"/>
    <w:rsid w:val="00251ED6"/>
    <w:rsid w:val="00252192"/>
    <w:rsid w:val="002523FB"/>
    <w:rsid w:val="002533DE"/>
    <w:rsid w:val="002536EE"/>
    <w:rsid w:val="00253862"/>
    <w:rsid w:val="00253DF7"/>
    <w:rsid w:val="0025666D"/>
    <w:rsid w:val="00256C60"/>
    <w:rsid w:val="00257337"/>
    <w:rsid w:val="00260631"/>
    <w:rsid w:val="0026165C"/>
    <w:rsid w:val="00261AC4"/>
    <w:rsid w:val="00261D00"/>
    <w:rsid w:val="00261E61"/>
    <w:rsid w:val="002623C2"/>
    <w:rsid w:val="002629C3"/>
    <w:rsid w:val="00262EB3"/>
    <w:rsid w:val="002633B6"/>
    <w:rsid w:val="00263C88"/>
    <w:rsid w:val="00264058"/>
    <w:rsid w:val="00264337"/>
    <w:rsid w:val="00264966"/>
    <w:rsid w:val="0026579C"/>
    <w:rsid w:val="00265B79"/>
    <w:rsid w:val="00265F7E"/>
    <w:rsid w:val="0026622D"/>
    <w:rsid w:val="00267414"/>
    <w:rsid w:val="00267898"/>
    <w:rsid w:val="00267B24"/>
    <w:rsid w:val="00270042"/>
    <w:rsid w:val="00271325"/>
    <w:rsid w:val="00271512"/>
    <w:rsid w:val="00271711"/>
    <w:rsid w:val="00271B16"/>
    <w:rsid w:val="0027200C"/>
    <w:rsid w:val="002746EE"/>
    <w:rsid w:val="002754E1"/>
    <w:rsid w:val="00276DD7"/>
    <w:rsid w:val="002770D0"/>
    <w:rsid w:val="002801B3"/>
    <w:rsid w:val="00280B79"/>
    <w:rsid w:val="00280FD3"/>
    <w:rsid w:val="002818C3"/>
    <w:rsid w:val="002821BE"/>
    <w:rsid w:val="002847E4"/>
    <w:rsid w:val="002854DE"/>
    <w:rsid w:val="0028620F"/>
    <w:rsid w:val="002863F5"/>
    <w:rsid w:val="002868D3"/>
    <w:rsid w:val="00286923"/>
    <w:rsid w:val="002914F8"/>
    <w:rsid w:val="0029263D"/>
    <w:rsid w:val="00292C27"/>
    <w:rsid w:val="00294512"/>
    <w:rsid w:val="00294857"/>
    <w:rsid w:val="00295229"/>
    <w:rsid w:val="002956BD"/>
    <w:rsid w:val="00295F78"/>
    <w:rsid w:val="00296395"/>
    <w:rsid w:val="002964EB"/>
    <w:rsid w:val="00296AF2"/>
    <w:rsid w:val="00296BDC"/>
    <w:rsid w:val="002973BB"/>
    <w:rsid w:val="0029740F"/>
    <w:rsid w:val="0029751F"/>
    <w:rsid w:val="002A09B6"/>
    <w:rsid w:val="002A2736"/>
    <w:rsid w:val="002A29CF"/>
    <w:rsid w:val="002A43A5"/>
    <w:rsid w:val="002A4432"/>
    <w:rsid w:val="002A4FA9"/>
    <w:rsid w:val="002A566F"/>
    <w:rsid w:val="002A60CD"/>
    <w:rsid w:val="002A64DD"/>
    <w:rsid w:val="002A7174"/>
    <w:rsid w:val="002A7270"/>
    <w:rsid w:val="002A7688"/>
    <w:rsid w:val="002A76D1"/>
    <w:rsid w:val="002A7A11"/>
    <w:rsid w:val="002A7CF9"/>
    <w:rsid w:val="002B0F6C"/>
    <w:rsid w:val="002B180C"/>
    <w:rsid w:val="002B2948"/>
    <w:rsid w:val="002B3146"/>
    <w:rsid w:val="002B330F"/>
    <w:rsid w:val="002B375B"/>
    <w:rsid w:val="002B4BC5"/>
    <w:rsid w:val="002B523E"/>
    <w:rsid w:val="002B57B7"/>
    <w:rsid w:val="002B6352"/>
    <w:rsid w:val="002B6B48"/>
    <w:rsid w:val="002B6C38"/>
    <w:rsid w:val="002B729D"/>
    <w:rsid w:val="002B76AE"/>
    <w:rsid w:val="002C00CC"/>
    <w:rsid w:val="002C03B2"/>
    <w:rsid w:val="002C094A"/>
    <w:rsid w:val="002C0F20"/>
    <w:rsid w:val="002C1878"/>
    <w:rsid w:val="002C214A"/>
    <w:rsid w:val="002C2C6E"/>
    <w:rsid w:val="002C312E"/>
    <w:rsid w:val="002C368D"/>
    <w:rsid w:val="002C4970"/>
    <w:rsid w:val="002C5022"/>
    <w:rsid w:val="002C5BD1"/>
    <w:rsid w:val="002C5CC8"/>
    <w:rsid w:val="002C5DA6"/>
    <w:rsid w:val="002C6ED2"/>
    <w:rsid w:val="002C7E24"/>
    <w:rsid w:val="002D04AA"/>
    <w:rsid w:val="002D04FD"/>
    <w:rsid w:val="002D1451"/>
    <w:rsid w:val="002D14CC"/>
    <w:rsid w:val="002D2315"/>
    <w:rsid w:val="002D3689"/>
    <w:rsid w:val="002D3CEF"/>
    <w:rsid w:val="002D5F34"/>
    <w:rsid w:val="002D60EC"/>
    <w:rsid w:val="002D6FF0"/>
    <w:rsid w:val="002D7658"/>
    <w:rsid w:val="002E0625"/>
    <w:rsid w:val="002E273B"/>
    <w:rsid w:val="002E2789"/>
    <w:rsid w:val="002E30A6"/>
    <w:rsid w:val="002E3660"/>
    <w:rsid w:val="002E3905"/>
    <w:rsid w:val="002E4027"/>
    <w:rsid w:val="002E4369"/>
    <w:rsid w:val="002E46BD"/>
    <w:rsid w:val="002E529D"/>
    <w:rsid w:val="002E6128"/>
    <w:rsid w:val="002E6E67"/>
    <w:rsid w:val="002E70FB"/>
    <w:rsid w:val="002E79EF"/>
    <w:rsid w:val="002E7FE5"/>
    <w:rsid w:val="002F00BE"/>
    <w:rsid w:val="002F05B2"/>
    <w:rsid w:val="002F13F4"/>
    <w:rsid w:val="002F1FA3"/>
    <w:rsid w:val="002F2F68"/>
    <w:rsid w:val="002F3205"/>
    <w:rsid w:val="002F3ED1"/>
    <w:rsid w:val="002F4FD1"/>
    <w:rsid w:val="002F5674"/>
    <w:rsid w:val="002F5859"/>
    <w:rsid w:val="002F5E89"/>
    <w:rsid w:val="002F78F2"/>
    <w:rsid w:val="003001D2"/>
    <w:rsid w:val="00301A92"/>
    <w:rsid w:val="003024DD"/>
    <w:rsid w:val="0030307B"/>
    <w:rsid w:val="003034A6"/>
    <w:rsid w:val="00303F02"/>
    <w:rsid w:val="003045E0"/>
    <w:rsid w:val="003054C6"/>
    <w:rsid w:val="00306C6D"/>
    <w:rsid w:val="003070CC"/>
    <w:rsid w:val="00307B58"/>
    <w:rsid w:val="00307E53"/>
    <w:rsid w:val="003105B2"/>
    <w:rsid w:val="00310A42"/>
    <w:rsid w:val="00311819"/>
    <w:rsid w:val="003118DF"/>
    <w:rsid w:val="00311A54"/>
    <w:rsid w:val="00311A62"/>
    <w:rsid w:val="00311BCB"/>
    <w:rsid w:val="00313685"/>
    <w:rsid w:val="00313E2F"/>
    <w:rsid w:val="00314088"/>
    <w:rsid w:val="003144A6"/>
    <w:rsid w:val="0031486F"/>
    <w:rsid w:val="00314FD7"/>
    <w:rsid w:val="00315C36"/>
    <w:rsid w:val="00315C55"/>
    <w:rsid w:val="00316108"/>
    <w:rsid w:val="00316254"/>
    <w:rsid w:val="00316B29"/>
    <w:rsid w:val="003173C3"/>
    <w:rsid w:val="00317BF4"/>
    <w:rsid w:val="00317BF5"/>
    <w:rsid w:val="00317DB9"/>
    <w:rsid w:val="00320121"/>
    <w:rsid w:val="003216BD"/>
    <w:rsid w:val="00322842"/>
    <w:rsid w:val="00323362"/>
    <w:rsid w:val="00323F44"/>
    <w:rsid w:val="0032532A"/>
    <w:rsid w:val="00325E1A"/>
    <w:rsid w:val="00326871"/>
    <w:rsid w:val="00327974"/>
    <w:rsid w:val="0033086A"/>
    <w:rsid w:val="00330AE1"/>
    <w:rsid w:val="00331901"/>
    <w:rsid w:val="00331F5B"/>
    <w:rsid w:val="00332A89"/>
    <w:rsid w:val="00332BFF"/>
    <w:rsid w:val="00332DAB"/>
    <w:rsid w:val="00332EA7"/>
    <w:rsid w:val="00332F2D"/>
    <w:rsid w:val="003340F1"/>
    <w:rsid w:val="0033416B"/>
    <w:rsid w:val="00334553"/>
    <w:rsid w:val="00334A7C"/>
    <w:rsid w:val="00335854"/>
    <w:rsid w:val="0033637C"/>
    <w:rsid w:val="003369A5"/>
    <w:rsid w:val="0033723C"/>
    <w:rsid w:val="00337BE2"/>
    <w:rsid w:val="003406F5"/>
    <w:rsid w:val="00340B8B"/>
    <w:rsid w:val="00341264"/>
    <w:rsid w:val="0034135F"/>
    <w:rsid w:val="00341680"/>
    <w:rsid w:val="00341B1C"/>
    <w:rsid w:val="00341C11"/>
    <w:rsid w:val="00341D4E"/>
    <w:rsid w:val="00342456"/>
    <w:rsid w:val="003426AE"/>
    <w:rsid w:val="00342930"/>
    <w:rsid w:val="00342997"/>
    <w:rsid w:val="00342FB0"/>
    <w:rsid w:val="00343172"/>
    <w:rsid w:val="0034377C"/>
    <w:rsid w:val="003437D8"/>
    <w:rsid w:val="00343B0F"/>
    <w:rsid w:val="00344FB2"/>
    <w:rsid w:val="00345540"/>
    <w:rsid w:val="00346234"/>
    <w:rsid w:val="0034694C"/>
    <w:rsid w:val="00347050"/>
    <w:rsid w:val="00347086"/>
    <w:rsid w:val="00347512"/>
    <w:rsid w:val="003477E8"/>
    <w:rsid w:val="0034786E"/>
    <w:rsid w:val="00347C2B"/>
    <w:rsid w:val="00350199"/>
    <w:rsid w:val="0035181F"/>
    <w:rsid w:val="0035229F"/>
    <w:rsid w:val="003524BB"/>
    <w:rsid w:val="00353877"/>
    <w:rsid w:val="00353AF7"/>
    <w:rsid w:val="00354666"/>
    <w:rsid w:val="0035535D"/>
    <w:rsid w:val="00355728"/>
    <w:rsid w:val="00357698"/>
    <w:rsid w:val="00357DCF"/>
    <w:rsid w:val="003604AE"/>
    <w:rsid w:val="003608E4"/>
    <w:rsid w:val="00361622"/>
    <w:rsid w:val="00361AFF"/>
    <w:rsid w:val="00362F4D"/>
    <w:rsid w:val="003639EA"/>
    <w:rsid w:val="00363D79"/>
    <w:rsid w:val="00363E76"/>
    <w:rsid w:val="00364342"/>
    <w:rsid w:val="003646D0"/>
    <w:rsid w:val="003648D8"/>
    <w:rsid w:val="00364CB1"/>
    <w:rsid w:val="0036503B"/>
    <w:rsid w:val="00365763"/>
    <w:rsid w:val="003668C0"/>
    <w:rsid w:val="00366EEC"/>
    <w:rsid w:val="00366F64"/>
    <w:rsid w:val="00367309"/>
    <w:rsid w:val="00370158"/>
    <w:rsid w:val="00370345"/>
    <w:rsid w:val="00370A14"/>
    <w:rsid w:val="0037229F"/>
    <w:rsid w:val="003728F4"/>
    <w:rsid w:val="00372E60"/>
    <w:rsid w:val="003732CB"/>
    <w:rsid w:val="003733F0"/>
    <w:rsid w:val="0037393C"/>
    <w:rsid w:val="00376519"/>
    <w:rsid w:val="00376AA4"/>
    <w:rsid w:val="00376D18"/>
    <w:rsid w:val="00380282"/>
    <w:rsid w:val="00380375"/>
    <w:rsid w:val="00381E4E"/>
    <w:rsid w:val="00382559"/>
    <w:rsid w:val="003827D6"/>
    <w:rsid w:val="003828EA"/>
    <w:rsid w:val="00382F9F"/>
    <w:rsid w:val="003840A8"/>
    <w:rsid w:val="00384733"/>
    <w:rsid w:val="003855EC"/>
    <w:rsid w:val="00385689"/>
    <w:rsid w:val="00385DBE"/>
    <w:rsid w:val="00387FAA"/>
    <w:rsid w:val="00390FE0"/>
    <w:rsid w:val="00392249"/>
    <w:rsid w:val="00392964"/>
    <w:rsid w:val="0039312B"/>
    <w:rsid w:val="00393669"/>
    <w:rsid w:val="00393F46"/>
    <w:rsid w:val="00393F4D"/>
    <w:rsid w:val="00394795"/>
    <w:rsid w:val="00394C18"/>
    <w:rsid w:val="00394F9B"/>
    <w:rsid w:val="00395504"/>
    <w:rsid w:val="003A004A"/>
    <w:rsid w:val="003A04D2"/>
    <w:rsid w:val="003A0A24"/>
    <w:rsid w:val="003A1A93"/>
    <w:rsid w:val="003A1BE2"/>
    <w:rsid w:val="003A2859"/>
    <w:rsid w:val="003A29A3"/>
    <w:rsid w:val="003A2F88"/>
    <w:rsid w:val="003A4202"/>
    <w:rsid w:val="003A49A6"/>
    <w:rsid w:val="003A50A3"/>
    <w:rsid w:val="003A5879"/>
    <w:rsid w:val="003A5941"/>
    <w:rsid w:val="003A5F34"/>
    <w:rsid w:val="003A6616"/>
    <w:rsid w:val="003A73A0"/>
    <w:rsid w:val="003A7822"/>
    <w:rsid w:val="003A7D25"/>
    <w:rsid w:val="003A7FE4"/>
    <w:rsid w:val="003B05BC"/>
    <w:rsid w:val="003B1A33"/>
    <w:rsid w:val="003B2197"/>
    <w:rsid w:val="003B2E4E"/>
    <w:rsid w:val="003B393A"/>
    <w:rsid w:val="003B3E7A"/>
    <w:rsid w:val="003B49BA"/>
    <w:rsid w:val="003B5B5D"/>
    <w:rsid w:val="003B5D2C"/>
    <w:rsid w:val="003B60C0"/>
    <w:rsid w:val="003B726A"/>
    <w:rsid w:val="003B7BFE"/>
    <w:rsid w:val="003B7D49"/>
    <w:rsid w:val="003C033E"/>
    <w:rsid w:val="003C066D"/>
    <w:rsid w:val="003C0AF3"/>
    <w:rsid w:val="003C0C19"/>
    <w:rsid w:val="003C0FB4"/>
    <w:rsid w:val="003C135F"/>
    <w:rsid w:val="003C16B9"/>
    <w:rsid w:val="003C1B3A"/>
    <w:rsid w:val="003C20E6"/>
    <w:rsid w:val="003C27D4"/>
    <w:rsid w:val="003C31D1"/>
    <w:rsid w:val="003C403D"/>
    <w:rsid w:val="003C4885"/>
    <w:rsid w:val="003C576D"/>
    <w:rsid w:val="003C5C2A"/>
    <w:rsid w:val="003C6896"/>
    <w:rsid w:val="003C6973"/>
    <w:rsid w:val="003C6B81"/>
    <w:rsid w:val="003C6EEE"/>
    <w:rsid w:val="003C707B"/>
    <w:rsid w:val="003C71BD"/>
    <w:rsid w:val="003C7402"/>
    <w:rsid w:val="003C7DAF"/>
    <w:rsid w:val="003C7E38"/>
    <w:rsid w:val="003C7F35"/>
    <w:rsid w:val="003C7F65"/>
    <w:rsid w:val="003D04AD"/>
    <w:rsid w:val="003D08C5"/>
    <w:rsid w:val="003D138E"/>
    <w:rsid w:val="003D1417"/>
    <w:rsid w:val="003D15CA"/>
    <w:rsid w:val="003D219F"/>
    <w:rsid w:val="003D2873"/>
    <w:rsid w:val="003D2A7F"/>
    <w:rsid w:val="003D33A5"/>
    <w:rsid w:val="003D3D63"/>
    <w:rsid w:val="003D4736"/>
    <w:rsid w:val="003D4FAE"/>
    <w:rsid w:val="003D59C0"/>
    <w:rsid w:val="003D6C01"/>
    <w:rsid w:val="003D75B4"/>
    <w:rsid w:val="003D7809"/>
    <w:rsid w:val="003D7E1C"/>
    <w:rsid w:val="003D7FD4"/>
    <w:rsid w:val="003E016E"/>
    <w:rsid w:val="003E10B6"/>
    <w:rsid w:val="003E1695"/>
    <w:rsid w:val="003E19E2"/>
    <w:rsid w:val="003E2490"/>
    <w:rsid w:val="003E250F"/>
    <w:rsid w:val="003E2D93"/>
    <w:rsid w:val="003E344D"/>
    <w:rsid w:val="003E4344"/>
    <w:rsid w:val="003E48E5"/>
    <w:rsid w:val="003E49F6"/>
    <w:rsid w:val="003E4F07"/>
    <w:rsid w:val="003E60F4"/>
    <w:rsid w:val="003E6468"/>
    <w:rsid w:val="003E6BD4"/>
    <w:rsid w:val="003E6DDA"/>
    <w:rsid w:val="003E6DEC"/>
    <w:rsid w:val="003E6E5A"/>
    <w:rsid w:val="003E7F33"/>
    <w:rsid w:val="003F05ED"/>
    <w:rsid w:val="003F0FD9"/>
    <w:rsid w:val="003F2214"/>
    <w:rsid w:val="003F234B"/>
    <w:rsid w:val="003F2554"/>
    <w:rsid w:val="003F3026"/>
    <w:rsid w:val="003F327C"/>
    <w:rsid w:val="003F3CFA"/>
    <w:rsid w:val="003F3E27"/>
    <w:rsid w:val="003F4331"/>
    <w:rsid w:val="003F4B8D"/>
    <w:rsid w:val="003F5EB9"/>
    <w:rsid w:val="003F6982"/>
    <w:rsid w:val="003F6E55"/>
    <w:rsid w:val="003F779F"/>
    <w:rsid w:val="003F7B2D"/>
    <w:rsid w:val="00400468"/>
    <w:rsid w:val="0040057F"/>
    <w:rsid w:val="004008EB"/>
    <w:rsid w:val="00401B76"/>
    <w:rsid w:val="00403512"/>
    <w:rsid w:val="004037F7"/>
    <w:rsid w:val="00403E5B"/>
    <w:rsid w:val="004041B4"/>
    <w:rsid w:val="004049A5"/>
    <w:rsid w:val="00405201"/>
    <w:rsid w:val="00405B64"/>
    <w:rsid w:val="00406463"/>
    <w:rsid w:val="004065FE"/>
    <w:rsid w:val="00406B07"/>
    <w:rsid w:val="00406CDB"/>
    <w:rsid w:val="00410A9E"/>
    <w:rsid w:val="00411247"/>
    <w:rsid w:val="004117D8"/>
    <w:rsid w:val="00412B6D"/>
    <w:rsid w:val="004130AD"/>
    <w:rsid w:val="004134A5"/>
    <w:rsid w:val="00413EE4"/>
    <w:rsid w:val="00416861"/>
    <w:rsid w:val="004174CC"/>
    <w:rsid w:val="00417CC2"/>
    <w:rsid w:val="00417E9B"/>
    <w:rsid w:val="00420FCF"/>
    <w:rsid w:val="00421690"/>
    <w:rsid w:val="00421ABA"/>
    <w:rsid w:val="004230BF"/>
    <w:rsid w:val="00424241"/>
    <w:rsid w:val="00424704"/>
    <w:rsid w:val="004263B1"/>
    <w:rsid w:val="00427868"/>
    <w:rsid w:val="00427D8E"/>
    <w:rsid w:val="00430802"/>
    <w:rsid w:val="004308E7"/>
    <w:rsid w:val="00430F71"/>
    <w:rsid w:val="00431158"/>
    <w:rsid w:val="00431375"/>
    <w:rsid w:val="004321C8"/>
    <w:rsid w:val="00432C9E"/>
    <w:rsid w:val="00432FA5"/>
    <w:rsid w:val="00433FB5"/>
    <w:rsid w:val="00434509"/>
    <w:rsid w:val="00434BEA"/>
    <w:rsid w:val="0043607C"/>
    <w:rsid w:val="004369CE"/>
    <w:rsid w:val="00436E3E"/>
    <w:rsid w:val="0043709C"/>
    <w:rsid w:val="00437212"/>
    <w:rsid w:val="0043735C"/>
    <w:rsid w:val="00437D1B"/>
    <w:rsid w:val="00440187"/>
    <w:rsid w:val="00440AA1"/>
    <w:rsid w:val="00441569"/>
    <w:rsid w:val="00441717"/>
    <w:rsid w:val="00441F13"/>
    <w:rsid w:val="00442430"/>
    <w:rsid w:val="00442EFB"/>
    <w:rsid w:val="0044356D"/>
    <w:rsid w:val="00443710"/>
    <w:rsid w:val="004438C1"/>
    <w:rsid w:val="00444737"/>
    <w:rsid w:val="004452B1"/>
    <w:rsid w:val="00445536"/>
    <w:rsid w:val="00446094"/>
    <w:rsid w:val="0044659D"/>
    <w:rsid w:val="00446A79"/>
    <w:rsid w:val="00451D2F"/>
    <w:rsid w:val="00451F8C"/>
    <w:rsid w:val="00452F2D"/>
    <w:rsid w:val="0045314D"/>
    <w:rsid w:val="00453EC3"/>
    <w:rsid w:val="0045478C"/>
    <w:rsid w:val="00455387"/>
    <w:rsid w:val="004556E5"/>
    <w:rsid w:val="00455A4A"/>
    <w:rsid w:val="00456D38"/>
    <w:rsid w:val="00456DDF"/>
    <w:rsid w:val="004577B5"/>
    <w:rsid w:val="00461AFE"/>
    <w:rsid w:val="00461B76"/>
    <w:rsid w:val="00461E1E"/>
    <w:rsid w:val="004633DB"/>
    <w:rsid w:val="0046343F"/>
    <w:rsid w:val="00463749"/>
    <w:rsid w:val="00464D94"/>
    <w:rsid w:val="00464E1E"/>
    <w:rsid w:val="004653E6"/>
    <w:rsid w:val="004662E4"/>
    <w:rsid w:val="004663CB"/>
    <w:rsid w:val="00466B96"/>
    <w:rsid w:val="00467075"/>
    <w:rsid w:val="0046759B"/>
    <w:rsid w:val="00470809"/>
    <w:rsid w:val="00470916"/>
    <w:rsid w:val="004713E8"/>
    <w:rsid w:val="00472226"/>
    <w:rsid w:val="00472B6A"/>
    <w:rsid w:val="00472CBB"/>
    <w:rsid w:val="00473601"/>
    <w:rsid w:val="00473F9E"/>
    <w:rsid w:val="00474E45"/>
    <w:rsid w:val="004756E7"/>
    <w:rsid w:val="00475E98"/>
    <w:rsid w:val="0047651B"/>
    <w:rsid w:val="004771C9"/>
    <w:rsid w:val="00477A22"/>
    <w:rsid w:val="00480CDF"/>
    <w:rsid w:val="0048145E"/>
    <w:rsid w:val="00481B31"/>
    <w:rsid w:val="00482171"/>
    <w:rsid w:val="00482918"/>
    <w:rsid w:val="0048384B"/>
    <w:rsid w:val="00483F36"/>
    <w:rsid w:val="00484847"/>
    <w:rsid w:val="0048574A"/>
    <w:rsid w:val="00485D70"/>
    <w:rsid w:val="00485F39"/>
    <w:rsid w:val="00485FB8"/>
    <w:rsid w:val="00486C4E"/>
    <w:rsid w:val="00487399"/>
    <w:rsid w:val="00487FAF"/>
    <w:rsid w:val="00490F6A"/>
    <w:rsid w:val="004912EA"/>
    <w:rsid w:val="00491440"/>
    <w:rsid w:val="00491663"/>
    <w:rsid w:val="004920CB"/>
    <w:rsid w:val="004926CA"/>
    <w:rsid w:val="00493A7F"/>
    <w:rsid w:val="00493C0A"/>
    <w:rsid w:val="004958CF"/>
    <w:rsid w:val="00495BA4"/>
    <w:rsid w:val="00495E09"/>
    <w:rsid w:val="004969F4"/>
    <w:rsid w:val="0049706D"/>
    <w:rsid w:val="00497341"/>
    <w:rsid w:val="004979CC"/>
    <w:rsid w:val="004A0379"/>
    <w:rsid w:val="004A0C77"/>
    <w:rsid w:val="004A0DFB"/>
    <w:rsid w:val="004A0E95"/>
    <w:rsid w:val="004A1098"/>
    <w:rsid w:val="004A151C"/>
    <w:rsid w:val="004A153B"/>
    <w:rsid w:val="004A1C09"/>
    <w:rsid w:val="004A28E5"/>
    <w:rsid w:val="004A2B11"/>
    <w:rsid w:val="004A4D6B"/>
    <w:rsid w:val="004A55FC"/>
    <w:rsid w:val="004A5838"/>
    <w:rsid w:val="004A58F4"/>
    <w:rsid w:val="004A5AEC"/>
    <w:rsid w:val="004A5B8C"/>
    <w:rsid w:val="004A63C9"/>
    <w:rsid w:val="004A6529"/>
    <w:rsid w:val="004A66ED"/>
    <w:rsid w:val="004A6AE1"/>
    <w:rsid w:val="004A6DD0"/>
    <w:rsid w:val="004B0C21"/>
    <w:rsid w:val="004B0DF0"/>
    <w:rsid w:val="004B218B"/>
    <w:rsid w:val="004B2D14"/>
    <w:rsid w:val="004B324C"/>
    <w:rsid w:val="004B3905"/>
    <w:rsid w:val="004B47A8"/>
    <w:rsid w:val="004B4DC2"/>
    <w:rsid w:val="004B57E5"/>
    <w:rsid w:val="004B5C17"/>
    <w:rsid w:val="004B726B"/>
    <w:rsid w:val="004B7CF8"/>
    <w:rsid w:val="004B7D20"/>
    <w:rsid w:val="004B7EEA"/>
    <w:rsid w:val="004C0D70"/>
    <w:rsid w:val="004C1207"/>
    <w:rsid w:val="004C167E"/>
    <w:rsid w:val="004C2574"/>
    <w:rsid w:val="004C3942"/>
    <w:rsid w:val="004C3F9A"/>
    <w:rsid w:val="004C4578"/>
    <w:rsid w:val="004C4712"/>
    <w:rsid w:val="004C47F9"/>
    <w:rsid w:val="004C605A"/>
    <w:rsid w:val="004C63CC"/>
    <w:rsid w:val="004C7160"/>
    <w:rsid w:val="004C73F7"/>
    <w:rsid w:val="004C7BF3"/>
    <w:rsid w:val="004D0802"/>
    <w:rsid w:val="004D0A90"/>
    <w:rsid w:val="004D0AF9"/>
    <w:rsid w:val="004D10E8"/>
    <w:rsid w:val="004D17C8"/>
    <w:rsid w:val="004D208D"/>
    <w:rsid w:val="004D25A9"/>
    <w:rsid w:val="004D28F2"/>
    <w:rsid w:val="004D2A83"/>
    <w:rsid w:val="004D307D"/>
    <w:rsid w:val="004D312F"/>
    <w:rsid w:val="004D328E"/>
    <w:rsid w:val="004D3E03"/>
    <w:rsid w:val="004D3EEF"/>
    <w:rsid w:val="004D4AFD"/>
    <w:rsid w:val="004D4B50"/>
    <w:rsid w:val="004D4BCE"/>
    <w:rsid w:val="004D4CFE"/>
    <w:rsid w:val="004D520B"/>
    <w:rsid w:val="004D5737"/>
    <w:rsid w:val="004D5CDE"/>
    <w:rsid w:val="004D706C"/>
    <w:rsid w:val="004D7634"/>
    <w:rsid w:val="004D786E"/>
    <w:rsid w:val="004D7D21"/>
    <w:rsid w:val="004D7E3B"/>
    <w:rsid w:val="004E01DE"/>
    <w:rsid w:val="004E0F79"/>
    <w:rsid w:val="004E14CC"/>
    <w:rsid w:val="004E15D5"/>
    <w:rsid w:val="004E1C7E"/>
    <w:rsid w:val="004E2046"/>
    <w:rsid w:val="004E22B6"/>
    <w:rsid w:val="004E2E3B"/>
    <w:rsid w:val="004E353E"/>
    <w:rsid w:val="004E47AA"/>
    <w:rsid w:val="004E4BF7"/>
    <w:rsid w:val="004E4F4A"/>
    <w:rsid w:val="004E6C6C"/>
    <w:rsid w:val="004E7549"/>
    <w:rsid w:val="004E7A8C"/>
    <w:rsid w:val="004F002D"/>
    <w:rsid w:val="004F10FD"/>
    <w:rsid w:val="004F12DC"/>
    <w:rsid w:val="004F2209"/>
    <w:rsid w:val="004F25CC"/>
    <w:rsid w:val="004F2CFB"/>
    <w:rsid w:val="004F2D88"/>
    <w:rsid w:val="004F30D7"/>
    <w:rsid w:val="004F394E"/>
    <w:rsid w:val="004F3D02"/>
    <w:rsid w:val="004F3D20"/>
    <w:rsid w:val="004F53C9"/>
    <w:rsid w:val="004F7B36"/>
    <w:rsid w:val="005028B1"/>
    <w:rsid w:val="00502BC7"/>
    <w:rsid w:val="005036F8"/>
    <w:rsid w:val="00504B4D"/>
    <w:rsid w:val="00505966"/>
    <w:rsid w:val="0050658A"/>
    <w:rsid w:val="00506B25"/>
    <w:rsid w:val="0050713E"/>
    <w:rsid w:val="00507184"/>
    <w:rsid w:val="005078D0"/>
    <w:rsid w:val="00507DF5"/>
    <w:rsid w:val="0051024E"/>
    <w:rsid w:val="00510B70"/>
    <w:rsid w:val="0051101C"/>
    <w:rsid w:val="0051274D"/>
    <w:rsid w:val="005142CC"/>
    <w:rsid w:val="00514538"/>
    <w:rsid w:val="00514599"/>
    <w:rsid w:val="005146DC"/>
    <w:rsid w:val="00515602"/>
    <w:rsid w:val="00515C77"/>
    <w:rsid w:val="00516080"/>
    <w:rsid w:val="0051636A"/>
    <w:rsid w:val="00516590"/>
    <w:rsid w:val="00517347"/>
    <w:rsid w:val="00520914"/>
    <w:rsid w:val="005211D4"/>
    <w:rsid w:val="00521240"/>
    <w:rsid w:val="005221F7"/>
    <w:rsid w:val="00522397"/>
    <w:rsid w:val="00522A61"/>
    <w:rsid w:val="0052332D"/>
    <w:rsid w:val="005244E6"/>
    <w:rsid w:val="00525D99"/>
    <w:rsid w:val="005274F2"/>
    <w:rsid w:val="005277FC"/>
    <w:rsid w:val="00527CAE"/>
    <w:rsid w:val="00527CFD"/>
    <w:rsid w:val="00530534"/>
    <w:rsid w:val="00531A81"/>
    <w:rsid w:val="005329A3"/>
    <w:rsid w:val="00533E7B"/>
    <w:rsid w:val="00533E97"/>
    <w:rsid w:val="005340A7"/>
    <w:rsid w:val="005344B7"/>
    <w:rsid w:val="00534986"/>
    <w:rsid w:val="00535355"/>
    <w:rsid w:val="005353F3"/>
    <w:rsid w:val="00535778"/>
    <w:rsid w:val="005365BF"/>
    <w:rsid w:val="005366E3"/>
    <w:rsid w:val="00536A29"/>
    <w:rsid w:val="00536ACB"/>
    <w:rsid w:val="00540ADD"/>
    <w:rsid w:val="0054137E"/>
    <w:rsid w:val="00541AD8"/>
    <w:rsid w:val="00541B5A"/>
    <w:rsid w:val="005427D6"/>
    <w:rsid w:val="00542CA1"/>
    <w:rsid w:val="005448BD"/>
    <w:rsid w:val="005463ED"/>
    <w:rsid w:val="005463F2"/>
    <w:rsid w:val="00547212"/>
    <w:rsid w:val="00547AD3"/>
    <w:rsid w:val="00550349"/>
    <w:rsid w:val="00550AC4"/>
    <w:rsid w:val="00551095"/>
    <w:rsid w:val="00551C75"/>
    <w:rsid w:val="00551E05"/>
    <w:rsid w:val="0055362E"/>
    <w:rsid w:val="00554979"/>
    <w:rsid w:val="0055520A"/>
    <w:rsid w:val="00555402"/>
    <w:rsid w:val="00555873"/>
    <w:rsid w:val="005564DE"/>
    <w:rsid w:val="00556DC3"/>
    <w:rsid w:val="00556F77"/>
    <w:rsid w:val="005606A3"/>
    <w:rsid w:val="00560A23"/>
    <w:rsid w:val="00560BF6"/>
    <w:rsid w:val="00561B0E"/>
    <w:rsid w:val="0056239F"/>
    <w:rsid w:val="00562E6C"/>
    <w:rsid w:val="00563E65"/>
    <w:rsid w:val="00563F55"/>
    <w:rsid w:val="00564696"/>
    <w:rsid w:val="00566365"/>
    <w:rsid w:val="005665E5"/>
    <w:rsid w:val="0057030E"/>
    <w:rsid w:val="00570492"/>
    <w:rsid w:val="00570672"/>
    <w:rsid w:val="00570696"/>
    <w:rsid w:val="005709E1"/>
    <w:rsid w:val="00570DBE"/>
    <w:rsid w:val="00571C82"/>
    <w:rsid w:val="0057288B"/>
    <w:rsid w:val="005735AC"/>
    <w:rsid w:val="00573A39"/>
    <w:rsid w:val="0057413F"/>
    <w:rsid w:val="00574541"/>
    <w:rsid w:val="00575710"/>
    <w:rsid w:val="0057652D"/>
    <w:rsid w:val="00576824"/>
    <w:rsid w:val="00576A4B"/>
    <w:rsid w:val="0057750E"/>
    <w:rsid w:val="00580201"/>
    <w:rsid w:val="005811EC"/>
    <w:rsid w:val="00581381"/>
    <w:rsid w:val="0058145A"/>
    <w:rsid w:val="0058173D"/>
    <w:rsid w:val="00581C3E"/>
    <w:rsid w:val="00582685"/>
    <w:rsid w:val="00583BA2"/>
    <w:rsid w:val="0058401F"/>
    <w:rsid w:val="00584FAD"/>
    <w:rsid w:val="00585559"/>
    <w:rsid w:val="00585C1A"/>
    <w:rsid w:val="00585D91"/>
    <w:rsid w:val="0058694B"/>
    <w:rsid w:val="00586F36"/>
    <w:rsid w:val="00587ED4"/>
    <w:rsid w:val="00587FDE"/>
    <w:rsid w:val="00590910"/>
    <w:rsid w:val="005912A0"/>
    <w:rsid w:val="005918D1"/>
    <w:rsid w:val="00591C52"/>
    <w:rsid w:val="00591E9A"/>
    <w:rsid w:val="005920B3"/>
    <w:rsid w:val="00593157"/>
    <w:rsid w:val="00594333"/>
    <w:rsid w:val="005946A8"/>
    <w:rsid w:val="00594923"/>
    <w:rsid w:val="00594D8E"/>
    <w:rsid w:val="005953AA"/>
    <w:rsid w:val="00595AA9"/>
    <w:rsid w:val="00595F30"/>
    <w:rsid w:val="005965F0"/>
    <w:rsid w:val="005966F5"/>
    <w:rsid w:val="00596E0B"/>
    <w:rsid w:val="005972A5"/>
    <w:rsid w:val="005976EE"/>
    <w:rsid w:val="005A0498"/>
    <w:rsid w:val="005A1CA1"/>
    <w:rsid w:val="005A2124"/>
    <w:rsid w:val="005A257A"/>
    <w:rsid w:val="005A2959"/>
    <w:rsid w:val="005A3130"/>
    <w:rsid w:val="005A3178"/>
    <w:rsid w:val="005A3762"/>
    <w:rsid w:val="005A3BA1"/>
    <w:rsid w:val="005A50E9"/>
    <w:rsid w:val="005A5EC3"/>
    <w:rsid w:val="005A60DF"/>
    <w:rsid w:val="005A684E"/>
    <w:rsid w:val="005A6FE6"/>
    <w:rsid w:val="005A784E"/>
    <w:rsid w:val="005B2E9C"/>
    <w:rsid w:val="005B4CA4"/>
    <w:rsid w:val="005B51D1"/>
    <w:rsid w:val="005B56A7"/>
    <w:rsid w:val="005B6BE6"/>
    <w:rsid w:val="005B762A"/>
    <w:rsid w:val="005B7737"/>
    <w:rsid w:val="005C0B6F"/>
    <w:rsid w:val="005C0F1D"/>
    <w:rsid w:val="005C101A"/>
    <w:rsid w:val="005C1083"/>
    <w:rsid w:val="005C1AD1"/>
    <w:rsid w:val="005C2560"/>
    <w:rsid w:val="005C26A6"/>
    <w:rsid w:val="005C2AD3"/>
    <w:rsid w:val="005C3927"/>
    <w:rsid w:val="005C3D0E"/>
    <w:rsid w:val="005C3E08"/>
    <w:rsid w:val="005C424A"/>
    <w:rsid w:val="005C4877"/>
    <w:rsid w:val="005C4C97"/>
    <w:rsid w:val="005C4C98"/>
    <w:rsid w:val="005C51B5"/>
    <w:rsid w:val="005C59C1"/>
    <w:rsid w:val="005C5AC8"/>
    <w:rsid w:val="005C670B"/>
    <w:rsid w:val="005C79D4"/>
    <w:rsid w:val="005D05F0"/>
    <w:rsid w:val="005D0BA2"/>
    <w:rsid w:val="005D1BBF"/>
    <w:rsid w:val="005D269C"/>
    <w:rsid w:val="005D2774"/>
    <w:rsid w:val="005D2A37"/>
    <w:rsid w:val="005D31DC"/>
    <w:rsid w:val="005D42FB"/>
    <w:rsid w:val="005D509F"/>
    <w:rsid w:val="005D59EB"/>
    <w:rsid w:val="005D64DE"/>
    <w:rsid w:val="005D66CC"/>
    <w:rsid w:val="005D6DBC"/>
    <w:rsid w:val="005E00FE"/>
    <w:rsid w:val="005E1E1C"/>
    <w:rsid w:val="005E23D6"/>
    <w:rsid w:val="005E2467"/>
    <w:rsid w:val="005E357C"/>
    <w:rsid w:val="005E3EFD"/>
    <w:rsid w:val="005E4590"/>
    <w:rsid w:val="005E5A5A"/>
    <w:rsid w:val="005E5BC5"/>
    <w:rsid w:val="005E6B6F"/>
    <w:rsid w:val="005F0EC1"/>
    <w:rsid w:val="005F18B5"/>
    <w:rsid w:val="005F1DDA"/>
    <w:rsid w:val="005F2131"/>
    <w:rsid w:val="005F3740"/>
    <w:rsid w:val="005F39B5"/>
    <w:rsid w:val="005F3B9E"/>
    <w:rsid w:val="005F3CA1"/>
    <w:rsid w:val="005F3F52"/>
    <w:rsid w:val="005F4591"/>
    <w:rsid w:val="005F49BE"/>
    <w:rsid w:val="005F559D"/>
    <w:rsid w:val="005F56F4"/>
    <w:rsid w:val="005F599A"/>
    <w:rsid w:val="005F5C6F"/>
    <w:rsid w:val="005F5EB5"/>
    <w:rsid w:val="005F60A7"/>
    <w:rsid w:val="005F61F5"/>
    <w:rsid w:val="005F64A3"/>
    <w:rsid w:val="005F75F2"/>
    <w:rsid w:val="005F7931"/>
    <w:rsid w:val="005F7DF9"/>
    <w:rsid w:val="00601172"/>
    <w:rsid w:val="0060286F"/>
    <w:rsid w:val="00602FFE"/>
    <w:rsid w:val="00603626"/>
    <w:rsid w:val="00603F44"/>
    <w:rsid w:val="00604367"/>
    <w:rsid w:val="006056F1"/>
    <w:rsid w:val="00605849"/>
    <w:rsid w:val="00605B39"/>
    <w:rsid w:val="00606EF6"/>
    <w:rsid w:val="00607921"/>
    <w:rsid w:val="00607B1B"/>
    <w:rsid w:val="00607F51"/>
    <w:rsid w:val="00610322"/>
    <w:rsid w:val="00610FC5"/>
    <w:rsid w:val="00611412"/>
    <w:rsid w:val="006114F1"/>
    <w:rsid w:val="006122EA"/>
    <w:rsid w:val="0061255F"/>
    <w:rsid w:val="006131D3"/>
    <w:rsid w:val="0061339F"/>
    <w:rsid w:val="006139E7"/>
    <w:rsid w:val="0061425B"/>
    <w:rsid w:val="00614576"/>
    <w:rsid w:val="00614B59"/>
    <w:rsid w:val="00615614"/>
    <w:rsid w:val="00615E6A"/>
    <w:rsid w:val="00616021"/>
    <w:rsid w:val="006160BA"/>
    <w:rsid w:val="00616A83"/>
    <w:rsid w:val="00616F11"/>
    <w:rsid w:val="0061771B"/>
    <w:rsid w:val="00617CA2"/>
    <w:rsid w:val="00617FBC"/>
    <w:rsid w:val="006204F0"/>
    <w:rsid w:val="00621272"/>
    <w:rsid w:val="00622653"/>
    <w:rsid w:val="00622EA5"/>
    <w:rsid w:val="00622F94"/>
    <w:rsid w:val="006242AB"/>
    <w:rsid w:val="0062430A"/>
    <w:rsid w:val="00624B16"/>
    <w:rsid w:val="00625F24"/>
    <w:rsid w:val="00626A0D"/>
    <w:rsid w:val="00626C0F"/>
    <w:rsid w:val="00630092"/>
    <w:rsid w:val="006300A5"/>
    <w:rsid w:val="006306BA"/>
    <w:rsid w:val="00630ED8"/>
    <w:rsid w:val="006313B1"/>
    <w:rsid w:val="006315FD"/>
    <w:rsid w:val="00631666"/>
    <w:rsid w:val="006319A0"/>
    <w:rsid w:val="00631A20"/>
    <w:rsid w:val="006322F3"/>
    <w:rsid w:val="00632952"/>
    <w:rsid w:val="00633A54"/>
    <w:rsid w:val="006341C3"/>
    <w:rsid w:val="00634CB3"/>
    <w:rsid w:val="006350B9"/>
    <w:rsid w:val="00635681"/>
    <w:rsid w:val="00635CBA"/>
    <w:rsid w:val="00636BC9"/>
    <w:rsid w:val="00636CED"/>
    <w:rsid w:val="00636F2B"/>
    <w:rsid w:val="006378EF"/>
    <w:rsid w:val="00637929"/>
    <w:rsid w:val="00640859"/>
    <w:rsid w:val="00640D8E"/>
    <w:rsid w:val="006413D6"/>
    <w:rsid w:val="00641BA5"/>
    <w:rsid w:val="00641FCF"/>
    <w:rsid w:val="006432BB"/>
    <w:rsid w:val="0064413A"/>
    <w:rsid w:val="0064445E"/>
    <w:rsid w:val="006446BD"/>
    <w:rsid w:val="0064494F"/>
    <w:rsid w:val="00644B8B"/>
    <w:rsid w:val="00647618"/>
    <w:rsid w:val="00650607"/>
    <w:rsid w:val="006511E2"/>
    <w:rsid w:val="00651BD7"/>
    <w:rsid w:val="006546B2"/>
    <w:rsid w:val="00654B80"/>
    <w:rsid w:val="00655272"/>
    <w:rsid w:val="006555FC"/>
    <w:rsid w:val="00655B8B"/>
    <w:rsid w:val="00655D0B"/>
    <w:rsid w:val="00655E8D"/>
    <w:rsid w:val="0065649C"/>
    <w:rsid w:val="00656571"/>
    <w:rsid w:val="006577D4"/>
    <w:rsid w:val="006578B3"/>
    <w:rsid w:val="00660526"/>
    <w:rsid w:val="00660574"/>
    <w:rsid w:val="00660775"/>
    <w:rsid w:val="0066090F"/>
    <w:rsid w:val="00660C07"/>
    <w:rsid w:val="00660FCD"/>
    <w:rsid w:val="006613BD"/>
    <w:rsid w:val="00661A6E"/>
    <w:rsid w:val="00662BEE"/>
    <w:rsid w:val="00663CD9"/>
    <w:rsid w:val="00663DA4"/>
    <w:rsid w:val="00663E1A"/>
    <w:rsid w:val="0066538D"/>
    <w:rsid w:val="00665480"/>
    <w:rsid w:val="00665482"/>
    <w:rsid w:val="0066580D"/>
    <w:rsid w:val="006659C8"/>
    <w:rsid w:val="006667C1"/>
    <w:rsid w:val="0066774B"/>
    <w:rsid w:val="00670EF1"/>
    <w:rsid w:val="00671004"/>
    <w:rsid w:val="00671CA7"/>
    <w:rsid w:val="00671F4A"/>
    <w:rsid w:val="0067328F"/>
    <w:rsid w:val="0067455F"/>
    <w:rsid w:val="0067511A"/>
    <w:rsid w:val="0067517D"/>
    <w:rsid w:val="00675476"/>
    <w:rsid w:val="00676667"/>
    <w:rsid w:val="00677484"/>
    <w:rsid w:val="006774E2"/>
    <w:rsid w:val="0067757F"/>
    <w:rsid w:val="00677653"/>
    <w:rsid w:val="00677A66"/>
    <w:rsid w:val="00677C2B"/>
    <w:rsid w:val="006801F6"/>
    <w:rsid w:val="00680876"/>
    <w:rsid w:val="00680A9F"/>
    <w:rsid w:val="0068154A"/>
    <w:rsid w:val="00681F42"/>
    <w:rsid w:val="0068203F"/>
    <w:rsid w:val="00682102"/>
    <w:rsid w:val="0068293A"/>
    <w:rsid w:val="00683959"/>
    <w:rsid w:val="00683B9A"/>
    <w:rsid w:val="00684DD7"/>
    <w:rsid w:val="00684E85"/>
    <w:rsid w:val="00684F8D"/>
    <w:rsid w:val="00685963"/>
    <w:rsid w:val="0068683B"/>
    <w:rsid w:val="00686B27"/>
    <w:rsid w:val="00686B39"/>
    <w:rsid w:val="00687FBA"/>
    <w:rsid w:val="00687FFE"/>
    <w:rsid w:val="006900BD"/>
    <w:rsid w:val="00690F3F"/>
    <w:rsid w:val="0069124F"/>
    <w:rsid w:val="00691B8F"/>
    <w:rsid w:val="00691DB9"/>
    <w:rsid w:val="00691E75"/>
    <w:rsid w:val="00692EB1"/>
    <w:rsid w:val="00693033"/>
    <w:rsid w:val="00693430"/>
    <w:rsid w:val="00693A86"/>
    <w:rsid w:val="00694038"/>
    <w:rsid w:val="0069499D"/>
    <w:rsid w:val="00694C23"/>
    <w:rsid w:val="00694F78"/>
    <w:rsid w:val="00695699"/>
    <w:rsid w:val="006963BF"/>
    <w:rsid w:val="0069776F"/>
    <w:rsid w:val="00697A71"/>
    <w:rsid w:val="00697D03"/>
    <w:rsid w:val="00697EE9"/>
    <w:rsid w:val="006A07B8"/>
    <w:rsid w:val="006A17CE"/>
    <w:rsid w:val="006A1EA8"/>
    <w:rsid w:val="006A27D7"/>
    <w:rsid w:val="006A2A1B"/>
    <w:rsid w:val="006A34BC"/>
    <w:rsid w:val="006A360A"/>
    <w:rsid w:val="006A3E79"/>
    <w:rsid w:val="006A3F77"/>
    <w:rsid w:val="006A4774"/>
    <w:rsid w:val="006A4B14"/>
    <w:rsid w:val="006A65E8"/>
    <w:rsid w:val="006A788D"/>
    <w:rsid w:val="006B17F0"/>
    <w:rsid w:val="006B1B62"/>
    <w:rsid w:val="006B2072"/>
    <w:rsid w:val="006B23B3"/>
    <w:rsid w:val="006B253C"/>
    <w:rsid w:val="006B2894"/>
    <w:rsid w:val="006B2C0A"/>
    <w:rsid w:val="006B2C2D"/>
    <w:rsid w:val="006B4098"/>
    <w:rsid w:val="006B40E3"/>
    <w:rsid w:val="006B441E"/>
    <w:rsid w:val="006B4A2D"/>
    <w:rsid w:val="006B4F91"/>
    <w:rsid w:val="006B5397"/>
    <w:rsid w:val="006B5F95"/>
    <w:rsid w:val="006B62B7"/>
    <w:rsid w:val="006B64B0"/>
    <w:rsid w:val="006B78EB"/>
    <w:rsid w:val="006B7DAD"/>
    <w:rsid w:val="006C163C"/>
    <w:rsid w:val="006C17CE"/>
    <w:rsid w:val="006C198A"/>
    <w:rsid w:val="006C1BA8"/>
    <w:rsid w:val="006C1DC4"/>
    <w:rsid w:val="006C1EC4"/>
    <w:rsid w:val="006C21D0"/>
    <w:rsid w:val="006C270F"/>
    <w:rsid w:val="006C27B5"/>
    <w:rsid w:val="006C2B63"/>
    <w:rsid w:val="006C3A82"/>
    <w:rsid w:val="006C3E5A"/>
    <w:rsid w:val="006C4466"/>
    <w:rsid w:val="006C52E0"/>
    <w:rsid w:val="006C64F1"/>
    <w:rsid w:val="006C66BB"/>
    <w:rsid w:val="006C66E4"/>
    <w:rsid w:val="006C6B63"/>
    <w:rsid w:val="006C6BE0"/>
    <w:rsid w:val="006C718F"/>
    <w:rsid w:val="006C75F1"/>
    <w:rsid w:val="006C77F1"/>
    <w:rsid w:val="006C79B4"/>
    <w:rsid w:val="006D007B"/>
    <w:rsid w:val="006D01CE"/>
    <w:rsid w:val="006D04F9"/>
    <w:rsid w:val="006D097E"/>
    <w:rsid w:val="006D1F2D"/>
    <w:rsid w:val="006D228D"/>
    <w:rsid w:val="006D26F1"/>
    <w:rsid w:val="006D2CBF"/>
    <w:rsid w:val="006D3586"/>
    <w:rsid w:val="006D3F89"/>
    <w:rsid w:val="006D40FF"/>
    <w:rsid w:val="006D4E12"/>
    <w:rsid w:val="006D4F44"/>
    <w:rsid w:val="006D5466"/>
    <w:rsid w:val="006D5572"/>
    <w:rsid w:val="006D5AC4"/>
    <w:rsid w:val="006D6A00"/>
    <w:rsid w:val="006D6E71"/>
    <w:rsid w:val="006D7006"/>
    <w:rsid w:val="006D796C"/>
    <w:rsid w:val="006D7C4C"/>
    <w:rsid w:val="006E0072"/>
    <w:rsid w:val="006E1439"/>
    <w:rsid w:val="006E1988"/>
    <w:rsid w:val="006E1C8D"/>
    <w:rsid w:val="006E3601"/>
    <w:rsid w:val="006E3FE3"/>
    <w:rsid w:val="006E4C51"/>
    <w:rsid w:val="006E6348"/>
    <w:rsid w:val="006E63FA"/>
    <w:rsid w:val="006E6656"/>
    <w:rsid w:val="006E6D2E"/>
    <w:rsid w:val="006E7BD7"/>
    <w:rsid w:val="006F08ED"/>
    <w:rsid w:val="006F0B2E"/>
    <w:rsid w:val="006F0DC0"/>
    <w:rsid w:val="006F0FBE"/>
    <w:rsid w:val="006F124C"/>
    <w:rsid w:val="006F1B4C"/>
    <w:rsid w:val="006F1FD3"/>
    <w:rsid w:val="006F2A3A"/>
    <w:rsid w:val="006F2ADA"/>
    <w:rsid w:val="006F2D59"/>
    <w:rsid w:val="006F320D"/>
    <w:rsid w:val="006F419E"/>
    <w:rsid w:val="006F4240"/>
    <w:rsid w:val="006F56DA"/>
    <w:rsid w:val="006F5EBD"/>
    <w:rsid w:val="006F645F"/>
    <w:rsid w:val="0070015D"/>
    <w:rsid w:val="007002BA"/>
    <w:rsid w:val="00700E59"/>
    <w:rsid w:val="00702061"/>
    <w:rsid w:val="007020CA"/>
    <w:rsid w:val="007027A2"/>
    <w:rsid w:val="00702C81"/>
    <w:rsid w:val="0070343A"/>
    <w:rsid w:val="00703C15"/>
    <w:rsid w:val="007043D0"/>
    <w:rsid w:val="00704943"/>
    <w:rsid w:val="0070507E"/>
    <w:rsid w:val="00705542"/>
    <w:rsid w:val="00705854"/>
    <w:rsid w:val="00705DA4"/>
    <w:rsid w:val="00706090"/>
    <w:rsid w:val="0070629F"/>
    <w:rsid w:val="0070751F"/>
    <w:rsid w:val="007075E1"/>
    <w:rsid w:val="007077FA"/>
    <w:rsid w:val="00707C86"/>
    <w:rsid w:val="00710CD9"/>
    <w:rsid w:val="00710E2B"/>
    <w:rsid w:val="00710E83"/>
    <w:rsid w:val="00711112"/>
    <w:rsid w:val="007111DB"/>
    <w:rsid w:val="0071165C"/>
    <w:rsid w:val="007119F0"/>
    <w:rsid w:val="0071253E"/>
    <w:rsid w:val="00713599"/>
    <w:rsid w:val="00714A8F"/>
    <w:rsid w:val="00714DF5"/>
    <w:rsid w:val="00714EE7"/>
    <w:rsid w:val="0071653B"/>
    <w:rsid w:val="007168D8"/>
    <w:rsid w:val="00717B71"/>
    <w:rsid w:val="00717DDB"/>
    <w:rsid w:val="00720B6C"/>
    <w:rsid w:val="00722470"/>
    <w:rsid w:val="00723B2E"/>
    <w:rsid w:val="00724918"/>
    <w:rsid w:val="00726BD1"/>
    <w:rsid w:val="00727DAB"/>
    <w:rsid w:val="00727F11"/>
    <w:rsid w:val="00731C2C"/>
    <w:rsid w:val="00731F88"/>
    <w:rsid w:val="00732986"/>
    <w:rsid w:val="00732AE7"/>
    <w:rsid w:val="0073323F"/>
    <w:rsid w:val="00733AD9"/>
    <w:rsid w:val="007342CB"/>
    <w:rsid w:val="00735779"/>
    <w:rsid w:val="00735B59"/>
    <w:rsid w:val="007362A6"/>
    <w:rsid w:val="00736CC4"/>
    <w:rsid w:val="00737226"/>
    <w:rsid w:val="007401C5"/>
    <w:rsid w:val="00740FC9"/>
    <w:rsid w:val="00741D48"/>
    <w:rsid w:val="007430F2"/>
    <w:rsid w:val="00743972"/>
    <w:rsid w:val="00743C53"/>
    <w:rsid w:val="0074413A"/>
    <w:rsid w:val="0074422F"/>
    <w:rsid w:val="0074485C"/>
    <w:rsid w:val="00745141"/>
    <w:rsid w:val="0074526A"/>
    <w:rsid w:val="0074536E"/>
    <w:rsid w:val="00745B0F"/>
    <w:rsid w:val="00745E3C"/>
    <w:rsid w:val="00745E8F"/>
    <w:rsid w:val="007460CE"/>
    <w:rsid w:val="007467A6"/>
    <w:rsid w:val="007475FB"/>
    <w:rsid w:val="00747CEB"/>
    <w:rsid w:val="00750247"/>
    <w:rsid w:val="00750EF8"/>
    <w:rsid w:val="0075197F"/>
    <w:rsid w:val="0075208A"/>
    <w:rsid w:val="0075279B"/>
    <w:rsid w:val="007528FF"/>
    <w:rsid w:val="007535E3"/>
    <w:rsid w:val="0075437E"/>
    <w:rsid w:val="007546DE"/>
    <w:rsid w:val="00754CD3"/>
    <w:rsid w:val="0075751C"/>
    <w:rsid w:val="00760AE1"/>
    <w:rsid w:val="00760B47"/>
    <w:rsid w:val="00762725"/>
    <w:rsid w:val="0076338C"/>
    <w:rsid w:val="0076389B"/>
    <w:rsid w:val="00763A9A"/>
    <w:rsid w:val="00764BAD"/>
    <w:rsid w:val="007650B6"/>
    <w:rsid w:val="0076650A"/>
    <w:rsid w:val="0076699B"/>
    <w:rsid w:val="00766BEC"/>
    <w:rsid w:val="00767471"/>
    <w:rsid w:val="00767BCF"/>
    <w:rsid w:val="0077082C"/>
    <w:rsid w:val="00770BAF"/>
    <w:rsid w:val="00771003"/>
    <w:rsid w:val="007710B7"/>
    <w:rsid w:val="007716B8"/>
    <w:rsid w:val="007717F1"/>
    <w:rsid w:val="0077253B"/>
    <w:rsid w:val="00772642"/>
    <w:rsid w:val="00772795"/>
    <w:rsid w:val="00772A7D"/>
    <w:rsid w:val="00773044"/>
    <w:rsid w:val="007741FB"/>
    <w:rsid w:val="00775985"/>
    <w:rsid w:val="00777CA4"/>
    <w:rsid w:val="00777F08"/>
    <w:rsid w:val="007819B6"/>
    <w:rsid w:val="0078251C"/>
    <w:rsid w:val="007828B7"/>
    <w:rsid w:val="007829F2"/>
    <w:rsid w:val="00783944"/>
    <w:rsid w:val="00783B95"/>
    <w:rsid w:val="00783F18"/>
    <w:rsid w:val="007841EA"/>
    <w:rsid w:val="0078447A"/>
    <w:rsid w:val="00784A46"/>
    <w:rsid w:val="00785A7B"/>
    <w:rsid w:val="007869A7"/>
    <w:rsid w:val="00786AB7"/>
    <w:rsid w:val="00786CD8"/>
    <w:rsid w:val="00787946"/>
    <w:rsid w:val="00787F8F"/>
    <w:rsid w:val="00790155"/>
    <w:rsid w:val="007903F0"/>
    <w:rsid w:val="0079080F"/>
    <w:rsid w:val="00791055"/>
    <w:rsid w:val="007916F3"/>
    <w:rsid w:val="007916FF"/>
    <w:rsid w:val="00791BF0"/>
    <w:rsid w:val="007926D1"/>
    <w:rsid w:val="00792AE6"/>
    <w:rsid w:val="00793417"/>
    <w:rsid w:val="00793785"/>
    <w:rsid w:val="00793D5C"/>
    <w:rsid w:val="00793F42"/>
    <w:rsid w:val="00794808"/>
    <w:rsid w:val="00795178"/>
    <w:rsid w:val="0079546B"/>
    <w:rsid w:val="007959E0"/>
    <w:rsid w:val="007975C4"/>
    <w:rsid w:val="0079768C"/>
    <w:rsid w:val="007A165E"/>
    <w:rsid w:val="007A1D60"/>
    <w:rsid w:val="007A2ADB"/>
    <w:rsid w:val="007A2B2A"/>
    <w:rsid w:val="007A3186"/>
    <w:rsid w:val="007A3745"/>
    <w:rsid w:val="007A380B"/>
    <w:rsid w:val="007A3A38"/>
    <w:rsid w:val="007A4438"/>
    <w:rsid w:val="007A4F39"/>
    <w:rsid w:val="007A4F6B"/>
    <w:rsid w:val="007A5B4F"/>
    <w:rsid w:val="007A6350"/>
    <w:rsid w:val="007A6628"/>
    <w:rsid w:val="007A68A5"/>
    <w:rsid w:val="007A6CAB"/>
    <w:rsid w:val="007A6EA0"/>
    <w:rsid w:val="007A6F68"/>
    <w:rsid w:val="007B0109"/>
    <w:rsid w:val="007B0990"/>
    <w:rsid w:val="007B1BE7"/>
    <w:rsid w:val="007B26CC"/>
    <w:rsid w:val="007B35E4"/>
    <w:rsid w:val="007B3D2C"/>
    <w:rsid w:val="007B48F7"/>
    <w:rsid w:val="007B502E"/>
    <w:rsid w:val="007B734D"/>
    <w:rsid w:val="007B7BC4"/>
    <w:rsid w:val="007B7C2F"/>
    <w:rsid w:val="007C0023"/>
    <w:rsid w:val="007C0426"/>
    <w:rsid w:val="007C067D"/>
    <w:rsid w:val="007C0E89"/>
    <w:rsid w:val="007C1536"/>
    <w:rsid w:val="007C15F6"/>
    <w:rsid w:val="007C1B7B"/>
    <w:rsid w:val="007C1D26"/>
    <w:rsid w:val="007C22B5"/>
    <w:rsid w:val="007C2671"/>
    <w:rsid w:val="007C3E6D"/>
    <w:rsid w:val="007C49E4"/>
    <w:rsid w:val="007C5275"/>
    <w:rsid w:val="007C55EF"/>
    <w:rsid w:val="007C5D54"/>
    <w:rsid w:val="007C62F7"/>
    <w:rsid w:val="007C6DED"/>
    <w:rsid w:val="007D0286"/>
    <w:rsid w:val="007D0752"/>
    <w:rsid w:val="007D0B13"/>
    <w:rsid w:val="007D0E59"/>
    <w:rsid w:val="007D0EBE"/>
    <w:rsid w:val="007D1238"/>
    <w:rsid w:val="007D1488"/>
    <w:rsid w:val="007D16A1"/>
    <w:rsid w:val="007D1781"/>
    <w:rsid w:val="007D1F4B"/>
    <w:rsid w:val="007D2308"/>
    <w:rsid w:val="007D2785"/>
    <w:rsid w:val="007D2DD7"/>
    <w:rsid w:val="007D33E3"/>
    <w:rsid w:val="007D38AF"/>
    <w:rsid w:val="007D3D89"/>
    <w:rsid w:val="007D4B66"/>
    <w:rsid w:val="007D5E9A"/>
    <w:rsid w:val="007D6B9D"/>
    <w:rsid w:val="007E0363"/>
    <w:rsid w:val="007E0580"/>
    <w:rsid w:val="007E0F87"/>
    <w:rsid w:val="007E108B"/>
    <w:rsid w:val="007E1B84"/>
    <w:rsid w:val="007E1C5D"/>
    <w:rsid w:val="007E2EA0"/>
    <w:rsid w:val="007E2F52"/>
    <w:rsid w:val="007E2F60"/>
    <w:rsid w:val="007E3358"/>
    <w:rsid w:val="007E3BE4"/>
    <w:rsid w:val="007E4031"/>
    <w:rsid w:val="007E491B"/>
    <w:rsid w:val="007E54DE"/>
    <w:rsid w:val="007E6B96"/>
    <w:rsid w:val="007E6C4B"/>
    <w:rsid w:val="007F0929"/>
    <w:rsid w:val="007F0AA9"/>
    <w:rsid w:val="007F0AD2"/>
    <w:rsid w:val="007F0CD8"/>
    <w:rsid w:val="007F1103"/>
    <w:rsid w:val="007F2904"/>
    <w:rsid w:val="007F2BF5"/>
    <w:rsid w:val="007F3145"/>
    <w:rsid w:val="007F46CD"/>
    <w:rsid w:val="007F549F"/>
    <w:rsid w:val="007F5AED"/>
    <w:rsid w:val="007F5B5A"/>
    <w:rsid w:val="007F665E"/>
    <w:rsid w:val="007F6AE9"/>
    <w:rsid w:val="007F7A12"/>
    <w:rsid w:val="007F7BAE"/>
    <w:rsid w:val="00800849"/>
    <w:rsid w:val="008008EC"/>
    <w:rsid w:val="00801128"/>
    <w:rsid w:val="00801527"/>
    <w:rsid w:val="008015A0"/>
    <w:rsid w:val="00801CE0"/>
    <w:rsid w:val="00802CA7"/>
    <w:rsid w:val="00803251"/>
    <w:rsid w:val="0080374D"/>
    <w:rsid w:val="008040E0"/>
    <w:rsid w:val="0080473E"/>
    <w:rsid w:val="00804C7B"/>
    <w:rsid w:val="008051FC"/>
    <w:rsid w:val="00805636"/>
    <w:rsid w:val="00805845"/>
    <w:rsid w:val="00805D5C"/>
    <w:rsid w:val="00805F68"/>
    <w:rsid w:val="0080647D"/>
    <w:rsid w:val="00806953"/>
    <w:rsid w:val="00807138"/>
    <w:rsid w:val="0080727B"/>
    <w:rsid w:val="008072F0"/>
    <w:rsid w:val="00810FEC"/>
    <w:rsid w:val="008119BB"/>
    <w:rsid w:val="00813A2F"/>
    <w:rsid w:val="00813E38"/>
    <w:rsid w:val="0081401B"/>
    <w:rsid w:val="008144F6"/>
    <w:rsid w:val="00815348"/>
    <w:rsid w:val="0081554F"/>
    <w:rsid w:val="008157C6"/>
    <w:rsid w:val="00815F31"/>
    <w:rsid w:val="0081601F"/>
    <w:rsid w:val="008165DA"/>
    <w:rsid w:val="0081697E"/>
    <w:rsid w:val="00816FE9"/>
    <w:rsid w:val="00820007"/>
    <w:rsid w:val="008201CD"/>
    <w:rsid w:val="0082097C"/>
    <w:rsid w:val="008218D7"/>
    <w:rsid w:val="00821AF2"/>
    <w:rsid w:val="00821EF0"/>
    <w:rsid w:val="0082217E"/>
    <w:rsid w:val="008223B7"/>
    <w:rsid w:val="008226E4"/>
    <w:rsid w:val="008244AB"/>
    <w:rsid w:val="00826788"/>
    <w:rsid w:val="00827251"/>
    <w:rsid w:val="00827C95"/>
    <w:rsid w:val="00827D7B"/>
    <w:rsid w:val="00827DBC"/>
    <w:rsid w:val="00830517"/>
    <w:rsid w:val="00830FD2"/>
    <w:rsid w:val="008312F0"/>
    <w:rsid w:val="0083266D"/>
    <w:rsid w:val="00833250"/>
    <w:rsid w:val="00833D1E"/>
    <w:rsid w:val="00834447"/>
    <w:rsid w:val="008345EB"/>
    <w:rsid w:val="00834FB1"/>
    <w:rsid w:val="0083503C"/>
    <w:rsid w:val="008353C5"/>
    <w:rsid w:val="00835EF3"/>
    <w:rsid w:val="008368A1"/>
    <w:rsid w:val="00836F2C"/>
    <w:rsid w:val="00840949"/>
    <w:rsid w:val="008412FE"/>
    <w:rsid w:val="00842142"/>
    <w:rsid w:val="00842D51"/>
    <w:rsid w:val="00843059"/>
    <w:rsid w:val="00843123"/>
    <w:rsid w:val="008438AF"/>
    <w:rsid w:val="008445B4"/>
    <w:rsid w:val="008449C0"/>
    <w:rsid w:val="00844F07"/>
    <w:rsid w:val="0084535C"/>
    <w:rsid w:val="008459CA"/>
    <w:rsid w:val="00846468"/>
    <w:rsid w:val="00846612"/>
    <w:rsid w:val="0084678B"/>
    <w:rsid w:val="00846965"/>
    <w:rsid w:val="00847226"/>
    <w:rsid w:val="0084785A"/>
    <w:rsid w:val="0085072C"/>
    <w:rsid w:val="008507C5"/>
    <w:rsid w:val="00850CD0"/>
    <w:rsid w:val="00851798"/>
    <w:rsid w:val="008528ED"/>
    <w:rsid w:val="008531B5"/>
    <w:rsid w:val="00853A32"/>
    <w:rsid w:val="00853E37"/>
    <w:rsid w:val="00853FC9"/>
    <w:rsid w:val="008545E6"/>
    <w:rsid w:val="00854D28"/>
    <w:rsid w:val="008552FF"/>
    <w:rsid w:val="00855BDE"/>
    <w:rsid w:val="00855F1F"/>
    <w:rsid w:val="0085694D"/>
    <w:rsid w:val="00857651"/>
    <w:rsid w:val="00857A33"/>
    <w:rsid w:val="00860749"/>
    <w:rsid w:val="00860BA7"/>
    <w:rsid w:val="00860F1D"/>
    <w:rsid w:val="00860F92"/>
    <w:rsid w:val="008614B6"/>
    <w:rsid w:val="00861A06"/>
    <w:rsid w:val="00861AEB"/>
    <w:rsid w:val="00861FA7"/>
    <w:rsid w:val="008636CA"/>
    <w:rsid w:val="00864120"/>
    <w:rsid w:val="00864B96"/>
    <w:rsid w:val="00864E9A"/>
    <w:rsid w:val="00865CC1"/>
    <w:rsid w:val="008675C7"/>
    <w:rsid w:val="008702B4"/>
    <w:rsid w:val="0087080A"/>
    <w:rsid w:val="00870A2E"/>
    <w:rsid w:val="00870E4C"/>
    <w:rsid w:val="008737BF"/>
    <w:rsid w:val="00873B9B"/>
    <w:rsid w:val="00873E11"/>
    <w:rsid w:val="00874010"/>
    <w:rsid w:val="00874FA7"/>
    <w:rsid w:val="00875160"/>
    <w:rsid w:val="00876654"/>
    <w:rsid w:val="00876AA6"/>
    <w:rsid w:val="00876ED6"/>
    <w:rsid w:val="00876F13"/>
    <w:rsid w:val="0087715D"/>
    <w:rsid w:val="00877252"/>
    <w:rsid w:val="0087752B"/>
    <w:rsid w:val="00877850"/>
    <w:rsid w:val="008801EC"/>
    <w:rsid w:val="00880B78"/>
    <w:rsid w:val="00881160"/>
    <w:rsid w:val="00881DE9"/>
    <w:rsid w:val="008823D8"/>
    <w:rsid w:val="00882C1D"/>
    <w:rsid w:val="00883E23"/>
    <w:rsid w:val="0088514E"/>
    <w:rsid w:val="0088517B"/>
    <w:rsid w:val="00886613"/>
    <w:rsid w:val="00886755"/>
    <w:rsid w:val="00886C51"/>
    <w:rsid w:val="008873DB"/>
    <w:rsid w:val="00887750"/>
    <w:rsid w:val="008877AE"/>
    <w:rsid w:val="00887A19"/>
    <w:rsid w:val="00890B4D"/>
    <w:rsid w:val="00891D29"/>
    <w:rsid w:val="00891FB1"/>
    <w:rsid w:val="00892753"/>
    <w:rsid w:val="008930AA"/>
    <w:rsid w:val="0089331E"/>
    <w:rsid w:val="00893387"/>
    <w:rsid w:val="008935DE"/>
    <w:rsid w:val="00893A75"/>
    <w:rsid w:val="00894A36"/>
    <w:rsid w:val="00895255"/>
    <w:rsid w:val="00895A20"/>
    <w:rsid w:val="00895D81"/>
    <w:rsid w:val="00896078"/>
    <w:rsid w:val="00896116"/>
    <w:rsid w:val="008966AC"/>
    <w:rsid w:val="00896BA0"/>
    <w:rsid w:val="00897AFF"/>
    <w:rsid w:val="008A0165"/>
    <w:rsid w:val="008A0291"/>
    <w:rsid w:val="008A0DFB"/>
    <w:rsid w:val="008A1E91"/>
    <w:rsid w:val="008A3EAE"/>
    <w:rsid w:val="008A4EB1"/>
    <w:rsid w:val="008A50D8"/>
    <w:rsid w:val="008A5A55"/>
    <w:rsid w:val="008A6686"/>
    <w:rsid w:val="008A671C"/>
    <w:rsid w:val="008B04A4"/>
    <w:rsid w:val="008B0D9C"/>
    <w:rsid w:val="008B0E13"/>
    <w:rsid w:val="008B0FFC"/>
    <w:rsid w:val="008B1116"/>
    <w:rsid w:val="008B1163"/>
    <w:rsid w:val="008B196F"/>
    <w:rsid w:val="008B1D69"/>
    <w:rsid w:val="008B1E73"/>
    <w:rsid w:val="008B223C"/>
    <w:rsid w:val="008B242A"/>
    <w:rsid w:val="008B2B0E"/>
    <w:rsid w:val="008B3551"/>
    <w:rsid w:val="008B3BDE"/>
    <w:rsid w:val="008B3CB0"/>
    <w:rsid w:val="008B4322"/>
    <w:rsid w:val="008B470F"/>
    <w:rsid w:val="008B4A89"/>
    <w:rsid w:val="008B6276"/>
    <w:rsid w:val="008B6C81"/>
    <w:rsid w:val="008B706A"/>
    <w:rsid w:val="008B71F1"/>
    <w:rsid w:val="008C08F3"/>
    <w:rsid w:val="008C0A2F"/>
    <w:rsid w:val="008C0BED"/>
    <w:rsid w:val="008C1F57"/>
    <w:rsid w:val="008C1F7E"/>
    <w:rsid w:val="008C28AD"/>
    <w:rsid w:val="008C2DEE"/>
    <w:rsid w:val="008C38DF"/>
    <w:rsid w:val="008C392C"/>
    <w:rsid w:val="008C3C69"/>
    <w:rsid w:val="008C4270"/>
    <w:rsid w:val="008C4755"/>
    <w:rsid w:val="008C49E2"/>
    <w:rsid w:val="008C4BBC"/>
    <w:rsid w:val="008C517D"/>
    <w:rsid w:val="008C5B58"/>
    <w:rsid w:val="008C6007"/>
    <w:rsid w:val="008C69C6"/>
    <w:rsid w:val="008C73F6"/>
    <w:rsid w:val="008D0AFB"/>
    <w:rsid w:val="008D1B2D"/>
    <w:rsid w:val="008D249C"/>
    <w:rsid w:val="008D2890"/>
    <w:rsid w:val="008D29AB"/>
    <w:rsid w:val="008D2B66"/>
    <w:rsid w:val="008D2D9F"/>
    <w:rsid w:val="008D3773"/>
    <w:rsid w:val="008D3E61"/>
    <w:rsid w:val="008D4366"/>
    <w:rsid w:val="008D4ADF"/>
    <w:rsid w:val="008D52CF"/>
    <w:rsid w:val="008D66F6"/>
    <w:rsid w:val="008D6F9E"/>
    <w:rsid w:val="008D75EB"/>
    <w:rsid w:val="008D775A"/>
    <w:rsid w:val="008E0358"/>
    <w:rsid w:val="008E0372"/>
    <w:rsid w:val="008E0A97"/>
    <w:rsid w:val="008E0C96"/>
    <w:rsid w:val="008E1552"/>
    <w:rsid w:val="008E15FB"/>
    <w:rsid w:val="008E1CEF"/>
    <w:rsid w:val="008E275D"/>
    <w:rsid w:val="008E2FA9"/>
    <w:rsid w:val="008E4F4E"/>
    <w:rsid w:val="008E5247"/>
    <w:rsid w:val="008E5B90"/>
    <w:rsid w:val="008E6D8F"/>
    <w:rsid w:val="008E7869"/>
    <w:rsid w:val="008E7D17"/>
    <w:rsid w:val="008F0064"/>
    <w:rsid w:val="008F07E2"/>
    <w:rsid w:val="008F0C2A"/>
    <w:rsid w:val="008F19EA"/>
    <w:rsid w:val="008F321D"/>
    <w:rsid w:val="008F32B0"/>
    <w:rsid w:val="008F347C"/>
    <w:rsid w:val="008F3972"/>
    <w:rsid w:val="008F3E8C"/>
    <w:rsid w:val="008F3EC2"/>
    <w:rsid w:val="008F4251"/>
    <w:rsid w:val="008F4BD6"/>
    <w:rsid w:val="008F50F8"/>
    <w:rsid w:val="008F56B6"/>
    <w:rsid w:val="008F6146"/>
    <w:rsid w:val="008F632D"/>
    <w:rsid w:val="008F63CB"/>
    <w:rsid w:val="008F696E"/>
    <w:rsid w:val="008F6C0A"/>
    <w:rsid w:val="008F7CCD"/>
    <w:rsid w:val="009001BE"/>
    <w:rsid w:val="009004EA"/>
    <w:rsid w:val="00901956"/>
    <w:rsid w:val="0090262C"/>
    <w:rsid w:val="00902A3D"/>
    <w:rsid w:val="00902AFA"/>
    <w:rsid w:val="00903A9F"/>
    <w:rsid w:val="00903D6B"/>
    <w:rsid w:val="009040DD"/>
    <w:rsid w:val="009055A9"/>
    <w:rsid w:val="00905D06"/>
    <w:rsid w:val="00906629"/>
    <w:rsid w:val="009067F2"/>
    <w:rsid w:val="00910D32"/>
    <w:rsid w:val="00911989"/>
    <w:rsid w:val="00912023"/>
    <w:rsid w:val="00914589"/>
    <w:rsid w:val="009156DC"/>
    <w:rsid w:val="00915BFB"/>
    <w:rsid w:val="00915D13"/>
    <w:rsid w:val="00915E2A"/>
    <w:rsid w:val="00916F3F"/>
    <w:rsid w:val="00917D85"/>
    <w:rsid w:val="00917EFD"/>
    <w:rsid w:val="009209C7"/>
    <w:rsid w:val="00920E6F"/>
    <w:rsid w:val="00921177"/>
    <w:rsid w:val="00921F22"/>
    <w:rsid w:val="009226EE"/>
    <w:rsid w:val="00922E6A"/>
    <w:rsid w:val="009234FE"/>
    <w:rsid w:val="00923639"/>
    <w:rsid w:val="009236D0"/>
    <w:rsid w:val="009242F3"/>
    <w:rsid w:val="00925B9B"/>
    <w:rsid w:val="00925DD8"/>
    <w:rsid w:val="00926950"/>
    <w:rsid w:val="00926BB7"/>
    <w:rsid w:val="00926BE5"/>
    <w:rsid w:val="00926C27"/>
    <w:rsid w:val="009275EF"/>
    <w:rsid w:val="00927D01"/>
    <w:rsid w:val="00927EDC"/>
    <w:rsid w:val="00931B1D"/>
    <w:rsid w:val="00932DD0"/>
    <w:rsid w:val="009333A6"/>
    <w:rsid w:val="0093388C"/>
    <w:rsid w:val="00933E5B"/>
    <w:rsid w:val="0093499F"/>
    <w:rsid w:val="00934B64"/>
    <w:rsid w:val="00935089"/>
    <w:rsid w:val="00935390"/>
    <w:rsid w:val="0093682A"/>
    <w:rsid w:val="0093776B"/>
    <w:rsid w:val="009412A6"/>
    <w:rsid w:val="0094145A"/>
    <w:rsid w:val="00942914"/>
    <w:rsid w:val="00942A52"/>
    <w:rsid w:val="00943223"/>
    <w:rsid w:val="0094343D"/>
    <w:rsid w:val="00943E1B"/>
    <w:rsid w:val="00943E25"/>
    <w:rsid w:val="0094438E"/>
    <w:rsid w:val="00944BFD"/>
    <w:rsid w:val="0094519E"/>
    <w:rsid w:val="00945EA0"/>
    <w:rsid w:val="00946092"/>
    <w:rsid w:val="00946F97"/>
    <w:rsid w:val="00951654"/>
    <w:rsid w:val="00951BEE"/>
    <w:rsid w:val="009524E8"/>
    <w:rsid w:val="00953309"/>
    <w:rsid w:val="009545D0"/>
    <w:rsid w:val="00954849"/>
    <w:rsid w:val="00954B4C"/>
    <w:rsid w:val="00956332"/>
    <w:rsid w:val="009563A6"/>
    <w:rsid w:val="00956B02"/>
    <w:rsid w:val="00957631"/>
    <w:rsid w:val="00957A71"/>
    <w:rsid w:val="00960095"/>
    <w:rsid w:val="00961515"/>
    <w:rsid w:val="00961F57"/>
    <w:rsid w:val="009622D6"/>
    <w:rsid w:val="00963670"/>
    <w:rsid w:val="00963D66"/>
    <w:rsid w:val="00964579"/>
    <w:rsid w:val="00964FE7"/>
    <w:rsid w:val="00965623"/>
    <w:rsid w:val="0096586C"/>
    <w:rsid w:val="0096757F"/>
    <w:rsid w:val="009675E9"/>
    <w:rsid w:val="0097088B"/>
    <w:rsid w:val="00971DD8"/>
    <w:rsid w:val="0097261E"/>
    <w:rsid w:val="00972F02"/>
    <w:rsid w:val="009742E9"/>
    <w:rsid w:val="0097505A"/>
    <w:rsid w:val="00977449"/>
    <w:rsid w:val="009776D3"/>
    <w:rsid w:val="00977E47"/>
    <w:rsid w:val="0098009D"/>
    <w:rsid w:val="00981366"/>
    <w:rsid w:val="00981E11"/>
    <w:rsid w:val="00982205"/>
    <w:rsid w:val="009826CB"/>
    <w:rsid w:val="00982DDC"/>
    <w:rsid w:val="009831CD"/>
    <w:rsid w:val="00984516"/>
    <w:rsid w:val="0098472B"/>
    <w:rsid w:val="009847E0"/>
    <w:rsid w:val="009847E3"/>
    <w:rsid w:val="0098490E"/>
    <w:rsid w:val="009857F9"/>
    <w:rsid w:val="00985D46"/>
    <w:rsid w:val="00987420"/>
    <w:rsid w:val="009904F9"/>
    <w:rsid w:val="00990F1B"/>
    <w:rsid w:val="009923BE"/>
    <w:rsid w:val="0099242A"/>
    <w:rsid w:val="00992BA5"/>
    <w:rsid w:val="0099307F"/>
    <w:rsid w:val="009931CD"/>
    <w:rsid w:val="00993A93"/>
    <w:rsid w:val="00993D3F"/>
    <w:rsid w:val="00993D4D"/>
    <w:rsid w:val="00994C67"/>
    <w:rsid w:val="00994EA2"/>
    <w:rsid w:val="00995599"/>
    <w:rsid w:val="00996293"/>
    <w:rsid w:val="009964BC"/>
    <w:rsid w:val="00997183"/>
    <w:rsid w:val="009A0118"/>
    <w:rsid w:val="009A042E"/>
    <w:rsid w:val="009A0CC0"/>
    <w:rsid w:val="009A0F86"/>
    <w:rsid w:val="009A17B0"/>
    <w:rsid w:val="009A222E"/>
    <w:rsid w:val="009A24D6"/>
    <w:rsid w:val="009A299F"/>
    <w:rsid w:val="009A31D1"/>
    <w:rsid w:val="009A334E"/>
    <w:rsid w:val="009A3482"/>
    <w:rsid w:val="009A46A2"/>
    <w:rsid w:val="009A4E95"/>
    <w:rsid w:val="009A57C2"/>
    <w:rsid w:val="009A58ED"/>
    <w:rsid w:val="009A5969"/>
    <w:rsid w:val="009A61BB"/>
    <w:rsid w:val="009A62C3"/>
    <w:rsid w:val="009A7487"/>
    <w:rsid w:val="009A74BA"/>
    <w:rsid w:val="009A7B58"/>
    <w:rsid w:val="009A7FAF"/>
    <w:rsid w:val="009B03DD"/>
    <w:rsid w:val="009B042A"/>
    <w:rsid w:val="009B05FC"/>
    <w:rsid w:val="009B1C7D"/>
    <w:rsid w:val="009B245C"/>
    <w:rsid w:val="009B25CB"/>
    <w:rsid w:val="009B34B3"/>
    <w:rsid w:val="009B35FC"/>
    <w:rsid w:val="009B36E0"/>
    <w:rsid w:val="009B3AAA"/>
    <w:rsid w:val="009B428E"/>
    <w:rsid w:val="009B4DA7"/>
    <w:rsid w:val="009B51B2"/>
    <w:rsid w:val="009B63C3"/>
    <w:rsid w:val="009B68C2"/>
    <w:rsid w:val="009B6C41"/>
    <w:rsid w:val="009B7304"/>
    <w:rsid w:val="009B7980"/>
    <w:rsid w:val="009C00E8"/>
    <w:rsid w:val="009C0E34"/>
    <w:rsid w:val="009C18F8"/>
    <w:rsid w:val="009C22DD"/>
    <w:rsid w:val="009C23FC"/>
    <w:rsid w:val="009C2A0A"/>
    <w:rsid w:val="009C43BF"/>
    <w:rsid w:val="009C4713"/>
    <w:rsid w:val="009C51A8"/>
    <w:rsid w:val="009C52CC"/>
    <w:rsid w:val="009C6174"/>
    <w:rsid w:val="009C644A"/>
    <w:rsid w:val="009C64CA"/>
    <w:rsid w:val="009C6FF0"/>
    <w:rsid w:val="009C7DA5"/>
    <w:rsid w:val="009D0490"/>
    <w:rsid w:val="009D1152"/>
    <w:rsid w:val="009D128D"/>
    <w:rsid w:val="009D1805"/>
    <w:rsid w:val="009D205B"/>
    <w:rsid w:val="009D32F2"/>
    <w:rsid w:val="009D3512"/>
    <w:rsid w:val="009D3F61"/>
    <w:rsid w:val="009D4C6D"/>
    <w:rsid w:val="009D5AA5"/>
    <w:rsid w:val="009D5EF7"/>
    <w:rsid w:val="009D675E"/>
    <w:rsid w:val="009D7236"/>
    <w:rsid w:val="009D7793"/>
    <w:rsid w:val="009D7A94"/>
    <w:rsid w:val="009D7E99"/>
    <w:rsid w:val="009E0727"/>
    <w:rsid w:val="009E0BCC"/>
    <w:rsid w:val="009E12A8"/>
    <w:rsid w:val="009E18B8"/>
    <w:rsid w:val="009E19A8"/>
    <w:rsid w:val="009E19E5"/>
    <w:rsid w:val="009E1C7E"/>
    <w:rsid w:val="009E1E01"/>
    <w:rsid w:val="009E2D22"/>
    <w:rsid w:val="009E34C7"/>
    <w:rsid w:val="009E392B"/>
    <w:rsid w:val="009E3E43"/>
    <w:rsid w:val="009E41C6"/>
    <w:rsid w:val="009F1F7B"/>
    <w:rsid w:val="009F2D43"/>
    <w:rsid w:val="009F2DDE"/>
    <w:rsid w:val="009F3679"/>
    <w:rsid w:val="009F3B48"/>
    <w:rsid w:val="009F6343"/>
    <w:rsid w:val="009F6854"/>
    <w:rsid w:val="009F68AC"/>
    <w:rsid w:val="009F6E91"/>
    <w:rsid w:val="009F7BF0"/>
    <w:rsid w:val="00A007F4"/>
    <w:rsid w:val="00A02493"/>
    <w:rsid w:val="00A02931"/>
    <w:rsid w:val="00A03EE6"/>
    <w:rsid w:val="00A03F85"/>
    <w:rsid w:val="00A0416A"/>
    <w:rsid w:val="00A0530D"/>
    <w:rsid w:val="00A0649C"/>
    <w:rsid w:val="00A06DED"/>
    <w:rsid w:val="00A071D7"/>
    <w:rsid w:val="00A10820"/>
    <w:rsid w:val="00A11CE2"/>
    <w:rsid w:val="00A120F8"/>
    <w:rsid w:val="00A126C9"/>
    <w:rsid w:val="00A12857"/>
    <w:rsid w:val="00A12C43"/>
    <w:rsid w:val="00A12F1B"/>
    <w:rsid w:val="00A13180"/>
    <w:rsid w:val="00A136B4"/>
    <w:rsid w:val="00A13B25"/>
    <w:rsid w:val="00A142B9"/>
    <w:rsid w:val="00A144C2"/>
    <w:rsid w:val="00A14B13"/>
    <w:rsid w:val="00A14CE7"/>
    <w:rsid w:val="00A153CE"/>
    <w:rsid w:val="00A1549A"/>
    <w:rsid w:val="00A15895"/>
    <w:rsid w:val="00A1625F"/>
    <w:rsid w:val="00A1736E"/>
    <w:rsid w:val="00A20C04"/>
    <w:rsid w:val="00A20C57"/>
    <w:rsid w:val="00A216DC"/>
    <w:rsid w:val="00A225AF"/>
    <w:rsid w:val="00A226A2"/>
    <w:rsid w:val="00A2289B"/>
    <w:rsid w:val="00A2291C"/>
    <w:rsid w:val="00A23C51"/>
    <w:rsid w:val="00A23E7D"/>
    <w:rsid w:val="00A25AFD"/>
    <w:rsid w:val="00A25B60"/>
    <w:rsid w:val="00A25E50"/>
    <w:rsid w:val="00A2606D"/>
    <w:rsid w:val="00A26130"/>
    <w:rsid w:val="00A27365"/>
    <w:rsid w:val="00A279AD"/>
    <w:rsid w:val="00A27D21"/>
    <w:rsid w:val="00A27F26"/>
    <w:rsid w:val="00A314BD"/>
    <w:rsid w:val="00A315B6"/>
    <w:rsid w:val="00A3165B"/>
    <w:rsid w:val="00A33A9D"/>
    <w:rsid w:val="00A33DB8"/>
    <w:rsid w:val="00A33EEB"/>
    <w:rsid w:val="00A34039"/>
    <w:rsid w:val="00A343C5"/>
    <w:rsid w:val="00A35B99"/>
    <w:rsid w:val="00A3608A"/>
    <w:rsid w:val="00A36238"/>
    <w:rsid w:val="00A36479"/>
    <w:rsid w:val="00A36797"/>
    <w:rsid w:val="00A36EBF"/>
    <w:rsid w:val="00A37485"/>
    <w:rsid w:val="00A405B0"/>
    <w:rsid w:val="00A40852"/>
    <w:rsid w:val="00A40BBA"/>
    <w:rsid w:val="00A40E28"/>
    <w:rsid w:val="00A41403"/>
    <w:rsid w:val="00A41B08"/>
    <w:rsid w:val="00A42331"/>
    <w:rsid w:val="00A427F0"/>
    <w:rsid w:val="00A42E69"/>
    <w:rsid w:val="00A4375D"/>
    <w:rsid w:val="00A44BF1"/>
    <w:rsid w:val="00A4644D"/>
    <w:rsid w:val="00A465E6"/>
    <w:rsid w:val="00A467AE"/>
    <w:rsid w:val="00A46C15"/>
    <w:rsid w:val="00A506DE"/>
    <w:rsid w:val="00A50D4F"/>
    <w:rsid w:val="00A515A6"/>
    <w:rsid w:val="00A51883"/>
    <w:rsid w:val="00A51B00"/>
    <w:rsid w:val="00A51C14"/>
    <w:rsid w:val="00A51E87"/>
    <w:rsid w:val="00A530D5"/>
    <w:rsid w:val="00A534F9"/>
    <w:rsid w:val="00A53E3B"/>
    <w:rsid w:val="00A569F8"/>
    <w:rsid w:val="00A57C99"/>
    <w:rsid w:val="00A6024C"/>
    <w:rsid w:val="00A6148B"/>
    <w:rsid w:val="00A61583"/>
    <w:rsid w:val="00A625C2"/>
    <w:rsid w:val="00A639D5"/>
    <w:rsid w:val="00A63B3E"/>
    <w:rsid w:val="00A63DB2"/>
    <w:rsid w:val="00A645A0"/>
    <w:rsid w:val="00A64C1B"/>
    <w:rsid w:val="00A67112"/>
    <w:rsid w:val="00A6711B"/>
    <w:rsid w:val="00A6740D"/>
    <w:rsid w:val="00A709C8"/>
    <w:rsid w:val="00A70B96"/>
    <w:rsid w:val="00A71970"/>
    <w:rsid w:val="00A728DA"/>
    <w:rsid w:val="00A72B4D"/>
    <w:rsid w:val="00A72CD5"/>
    <w:rsid w:val="00A72D20"/>
    <w:rsid w:val="00A73DCD"/>
    <w:rsid w:val="00A7427B"/>
    <w:rsid w:val="00A743CC"/>
    <w:rsid w:val="00A7485F"/>
    <w:rsid w:val="00A751CD"/>
    <w:rsid w:val="00A7597B"/>
    <w:rsid w:val="00A765BF"/>
    <w:rsid w:val="00A76CA5"/>
    <w:rsid w:val="00A76D78"/>
    <w:rsid w:val="00A772C6"/>
    <w:rsid w:val="00A77813"/>
    <w:rsid w:val="00A77CE2"/>
    <w:rsid w:val="00A8056F"/>
    <w:rsid w:val="00A80B34"/>
    <w:rsid w:val="00A81446"/>
    <w:rsid w:val="00A82976"/>
    <w:rsid w:val="00A847C0"/>
    <w:rsid w:val="00A84EBA"/>
    <w:rsid w:val="00A85079"/>
    <w:rsid w:val="00A864A5"/>
    <w:rsid w:val="00A865F2"/>
    <w:rsid w:val="00A91B45"/>
    <w:rsid w:val="00A922EE"/>
    <w:rsid w:val="00A92CBF"/>
    <w:rsid w:val="00A9366E"/>
    <w:rsid w:val="00A93C00"/>
    <w:rsid w:val="00A93DEF"/>
    <w:rsid w:val="00A94051"/>
    <w:rsid w:val="00A9411C"/>
    <w:rsid w:val="00A941D7"/>
    <w:rsid w:val="00A94C98"/>
    <w:rsid w:val="00A9561D"/>
    <w:rsid w:val="00A9593A"/>
    <w:rsid w:val="00A963C9"/>
    <w:rsid w:val="00A97114"/>
    <w:rsid w:val="00A971D7"/>
    <w:rsid w:val="00A97251"/>
    <w:rsid w:val="00A972DC"/>
    <w:rsid w:val="00AA0F94"/>
    <w:rsid w:val="00AA184C"/>
    <w:rsid w:val="00AA228F"/>
    <w:rsid w:val="00AA2901"/>
    <w:rsid w:val="00AA30C9"/>
    <w:rsid w:val="00AA3AF3"/>
    <w:rsid w:val="00AA3C7A"/>
    <w:rsid w:val="00AA51A8"/>
    <w:rsid w:val="00AA56B3"/>
    <w:rsid w:val="00AA5725"/>
    <w:rsid w:val="00AA5E3E"/>
    <w:rsid w:val="00AA605D"/>
    <w:rsid w:val="00AA621B"/>
    <w:rsid w:val="00AA63AC"/>
    <w:rsid w:val="00AA63B4"/>
    <w:rsid w:val="00AA6A8A"/>
    <w:rsid w:val="00AA7004"/>
    <w:rsid w:val="00AA729E"/>
    <w:rsid w:val="00AA77B4"/>
    <w:rsid w:val="00AB03FC"/>
    <w:rsid w:val="00AB1717"/>
    <w:rsid w:val="00AB2493"/>
    <w:rsid w:val="00AB2B81"/>
    <w:rsid w:val="00AB2DCB"/>
    <w:rsid w:val="00AB35E0"/>
    <w:rsid w:val="00AB425C"/>
    <w:rsid w:val="00AB46C0"/>
    <w:rsid w:val="00AB498F"/>
    <w:rsid w:val="00AB600F"/>
    <w:rsid w:val="00AB631E"/>
    <w:rsid w:val="00AB6456"/>
    <w:rsid w:val="00AB68F0"/>
    <w:rsid w:val="00AB7B6F"/>
    <w:rsid w:val="00AB7BF8"/>
    <w:rsid w:val="00AB7FA9"/>
    <w:rsid w:val="00AC015F"/>
    <w:rsid w:val="00AC01AF"/>
    <w:rsid w:val="00AC0D5F"/>
    <w:rsid w:val="00AC11EE"/>
    <w:rsid w:val="00AC188E"/>
    <w:rsid w:val="00AC1C47"/>
    <w:rsid w:val="00AC1ED0"/>
    <w:rsid w:val="00AC2415"/>
    <w:rsid w:val="00AC302E"/>
    <w:rsid w:val="00AC32DB"/>
    <w:rsid w:val="00AC3A0C"/>
    <w:rsid w:val="00AC3A34"/>
    <w:rsid w:val="00AC3D7B"/>
    <w:rsid w:val="00AC4CD0"/>
    <w:rsid w:val="00AC4F8F"/>
    <w:rsid w:val="00AC526E"/>
    <w:rsid w:val="00AC56F9"/>
    <w:rsid w:val="00AC57F4"/>
    <w:rsid w:val="00AC60DC"/>
    <w:rsid w:val="00AC6551"/>
    <w:rsid w:val="00AC7A2E"/>
    <w:rsid w:val="00AC7E6D"/>
    <w:rsid w:val="00AD009C"/>
    <w:rsid w:val="00AD0A9D"/>
    <w:rsid w:val="00AD0AB0"/>
    <w:rsid w:val="00AD1799"/>
    <w:rsid w:val="00AD1890"/>
    <w:rsid w:val="00AD24F0"/>
    <w:rsid w:val="00AD2592"/>
    <w:rsid w:val="00AD2F49"/>
    <w:rsid w:val="00AD31E6"/>
    <w:rsid w:val="00AD32C3"/>
    <w:rsid w:val="00AD3591"/>
    <w:rsid w:val="00AD39C5"/>
    <w:rsid w:val="00AD40B7"/>
    <w:rsid w:val="00AD5979"/>
    <w:rsid w:val="00AD7E93"/>
    <w:rsid w:val="00AD7F0B"/>
    <w:rsid w:val="00AE01D8"/>
    <w:rsid w:val="00AE02EF"/>
    <w:rsid w:val="00AE08B3"/>
    <w:rsid w:val="00AE1C90"/>
    <w:rsid w:val="00AE1D62"/>
    <w:rsid w:val="00AE1E70"/>
    <w:rsid w:val="00AE213D"/>
    <w:rsid w:val="00AE2F25"/>
    <w:rsid w:val="00AE3638"/>
    <w:rsid w:val="00AE3A39"/>
    <w:rsid w:val="00AE3B1E"/>
    <w:rsid w:val="00AE3CF1"/>
    <w:rsid w:val="00AE47FC"/>
    <w:rsid w:val="00AE53A3"/>
    <w:rsid w:val="00AE571D"/>
    <w:rsid w:val="00AE5A95"/>
    <w:rsid w:val="00AE5B52"/>
    <w:rsid w:val="00AE5FDB"/>
    <w:rsid w:val="00AE6318"/>
    <w:rsid w:val="00AE7346"/>
    <w:rsid w:val="00AE77CC"/>
    <w:rsid w:val="00AE7B00"/>
    <w:rsid w:val="00AF0607"/>
    <w:rsid w:val="00AF14BF"/>
    <w:rsid w:val="00AF25ED"/>
    <w:rsid w:val="00AF38E0"/>
    <w:rsid w:val="00AF4624"/>
    <w:rsid w:val="00AF47FF"/>
    <w:rsid w:val="00AF4E28"/>
    <w:rsid w:val="00AF4F3E"/>
    <w:rsid w:val="00AF5D86"/>
    <w:rsid w:val="00AF75B4"/>
    <w:rsid w:val="00AF76AF"/>
    <w:rsid w:val="00B0078E"/>
    <w:rsid w:val="00B01004"/>
    <w:rsid w:val="00B011D7"/>
    <w:rsid w:val="00B02C4B"/>
    <w:rsid w:val="00B02CAA"/>
    <w:rsid w:val="00B04C79"/>
    <w:rsid w:val="00B052E5"/>
    <w:rsid w:val="00B05568"/>
    <w:rsid w:val="00B056E6"/>
    <w:rsid w:val="00B057EF"/>
    <w:rsid w:val="00B06232"/>
    <w:rsid w:val="00B062C7"/>
    <w:rsid w:val="00B067E6"/>
    <w:rsid w:val="00B06D6B"/>
    <w:rsid w:val="00B10049"/>
    <w:rsid w:val="00B10A86"/>
    <w:rsid w:val="00B10C75"/>
    <w:rsid w:val="00B10E3D"/>
    <w:rsid w:val="00B10E9B"/>
    <w:rsid w:val="00B11459"/>
    <w:rsid w:val="00B11951"/>
    <w:rsid w:val="00B11ADA"/>
    <w:rsid w:val="00B12126"/>
    <w:rsid w:val="00B12C23"/>
    <w:rsid w:val="00B130FB"/>
    <w:rsid w:val="00B138AC"/>
    <w:rsid w:val="00B152AB"/>
    <w:rsid w:val="00B153BA"/>
    <w:rsid w:val="00B155CB"/>
    <w:rsid w:val="00B16659"/>
    <w:rsid w:val="00B1697D"/>
    <w:rsid w:val="00B16A86"/>
    <w:rsid w:val="00B172FC"/>
    <w:rsid w:val="00B17AC8"/>
    <w:rsid w:val="00B17C7F"/>
    <w:rsid w:val="00B20204"/>
    <w:rsid w:val="00B205F5"/>
    <w:rsid w:val="00B22959"/>
    <w:rsid w:val="00B230CA"/>
    <w:rsid w:val="00B235B1"/>
    <w:rsid w:val="00B2369F"/>
    <w:rsid w:val="00B245B5"/>
    <w:rsid w:val="00B25D7F"/>
    <w:rsid w:val="00B27818"/>
    <w:rsid w:val="00B27871"/>
    <w:rsid w:val="00B27A17"/>
    <w:rsid w:val="00B303FE"/>
    <w:rsid w:val="00B30934"/>
    <w:rsid w:val="00B30BC3"/>
    <w:rsid w:val="00B31196"/>
    <w:rsid w:val="00B316A6"/>
    <w:rsid w:val="00B32133"/>
    <w:rsid w:val="00B341E4"/>
    <w:rsid w:val="00B34202"/>
    <w:rsid w:val="00B345E4"/>
    <w:rsid w:val="00B355CC"/>
    <w:rsid w:val="00B35622"/>
    <w:rsid w:val="00B37AC9"/>
    <w:rsid w:val="00B37E64"/>
    <w:rsid w:val="00B40F6D"/>
    <w:rsid w:val="00B417A8"/>
    <w:rsid w:val="00B41A4C"/>
    <w:rsid w:val="00B423B1"/>
    <w:rsid w:val="00B43256"/>
    <w:rsid w:val="00B43AF3"/>
    <w:rsid w:val="00B43B75"/>
    <w:rsid w:val="00B441B5"/>
    <w:rsid w:val="00B44AA9"/>
    <w:rsid w:val="00B44B3D"/>
    <w:rsid w:val="00B44E51"/>
    <w:rsid w:val="00B450AE"/>
    <w:rsid w:val="00B45993"/>
    <w:rsid w:val="00B46383"/>
    <w:rsid w:val="00B46E65"/>
    <w:rsid w:val="00B479E3"/>
    <w:rsid w:val="00B47AD7"/>
    <w:rsid w:val="00B47DB8"/>
    <w:rsid w:val="00B50618"/>
    <w:rsid w:val="00B50CDB"/>
    <w:rsid w:val="00B50CFA"/>
    <w:rsid w:val="00B50E4C"/>
    <w:rsid w:val="00B51110"/>
    <w:rsid w:val="00B5173F"/>
    <w:rsid w:val="00B524BF"/>
    <w:rsid w:val="00B52A48"/>
    <w:rsid w:val="00B539A0"/>
    <w:rsid w:val="00B53CAF"/>
    <w:rsid w:val="00B54BCF"/>
    <w:rsid w:val="00B5598F"/>
    <w:rsid w:val="00B55B9D"/>
    <w:rsid w:val="00B55BA0"/>
    <w:rsid w:val="00B55C48"/>
    <w:rsid w:val="00B605CD"/>
    <w:rsid w:val="00B607FD"/>
    <w:rsid w:val="00B6107E"/>
    <w:rsid w:val="00B61301"/>
    <w:rsid w:val="00B61721"/>
    <w:rsid w:val="00B61754"/>
    <w:rsid w:val="00B61B90"/>
    <w:rsid w:val="00B62370"/>
    <w:rsid w:val="00B62455"/>
    <w:rsid w:val="00B624DE"/>
    <w:rsid w:val="00B624EA"/>
    <w:rsid w:val="00B62C44"/>
    <w:rsid w:val="00B62FCC"/>
    <w:rsid w:val="00B631F8"/>
    <w:rsid w:val="00B63206"/>
    <w:rsid w:val="00B63378"/>
    <w:rsid w:val="00B63D7E"/>
    <w:rsid w:val="00B6597C"/>
    <w:rsid w:val="00B65F43"/>
    <w:rsid w:val="00B67259"/>
    <w:rsid w:val="00B674D7"/>
    <w:rsid w:val="00B6786D"/>
    <w:rsid w:val="00B70495"/>
    <w:rsid w:val="00B708DA"/>
    <w:rsid w:val="00B70AD6"/>
    <w:rsid w:val="00B72CAB"/>
    <w:rsid w:val="00B72FD9"/>
    <w:rsid w:val="00B73396"/>
    <w:rsid w:val="00B73550"/>
    <w:rsid w:val="00B73765"/>
    <w:rsid w:val="00B73887"/>
    <w:rsid w:val="00B74590"/>
    <w:rsid w:val="00B74DF7"/>
    <w:rsid w:val="00B7562E"/>
    <w:rsid w:val="00B75BFC"/>
    <w:rsid w:val="00B76628"/>
    <w:rsid w:val="00B76B8B"/>
    <w:rsid w:val="00B76D20"/>
    <w:rsid w:val="00B770A6"/>
    <w:rsid w:val="00B80C3F"/>
    <w:rsid w:val="00B821C3"/>
    <w:rsid w:val="00B82AA8"/>
    <w:rsid w:val="00B82CB7"/>
    <w:rsid w:val="00B835CE"/>
    <w:rsid w:val="00B83855"/>
    <w:rsid w:val="00B8443F"/>
    <w:rsid w:val="00B85253"/>
    <w:rsid w:val="00B86BD7"/>
    <w:rsid w:val="00B9077D"/>
    <w:rsid w:val="00B91102"/>
    <w:rsid w:val="00B9118A"/>
    <w:rsid w:val="00B92E81"/>
    <w:rsid w:val="00B92EDD"/>
    <w:rsid w:val="00B932E7"/>
    <w:rsid w:val="00B93319"/>
    <w:rsid w:val="00B93336"/>
    <w:rsid w:val="00B94275"/>
    <w:rsid w:val="00B94FE3"/>
    <w:rsid w:val="00B95860"/>
    <w:rsid w:val="00B95E2E"/>
    <w:rsid w:val="00B97BB7"/>
    <w:rsid w:val="00BA0758"/>
    <w:rsid w:val="00BA09CB"/>
    <w:rsid w:val="00BA2148"/>
    <w:rsid w:val="00BA23E7"/>
    <w:rsid w:val="00BA262A"/>
    <w:rsid w:val="00BA2936"/>
    <w:rsid w:val="00BA2992"/>
    <w:rsid w:val="00BA2CB0"/>
    <w:rsid w:val="00BA2F9B"/>
    <w:rsid w:val="00BA45F6"/>
    <w:rsid w:val="00BA4879"/>
    <w:rsid w:val="00BA4929"/>
    <w:rsid w:val="00BA496C"/>
    <w:rsid w:val="00BA52EE"/>
    <w:rsid w:val="00BA5F80"/>
    <w:rsid w:val="00BA65C4"/>
    <w:rsid w:val="00BA6770"/>
    <w:rsid w:val="00BA759B"/>
    <w:rsid w:val="00BA78EE"/>
    <w:rsid w:val="00BA7E4E"/>
    <w:rsid w:val="00BB09C7"/>
    <w:rsid w:val="00BB0ADC"/>
    <w:rsid w:val="00BB114F"/>
    <w:rsid w:val="00BB1300"/>
    <w:rsid w:val="00BB2971"/>
    <w:rsid w:val="00BB2EAC"/>
    <w:rsid w:val="00BB3536"/>
    <w:rsid w:val="00BB3954"/>
    <w:rsid w:val="00BB5BBF"/>
    <w:rsid w:val="00BB67B0"/>
    <w:rsid w:val="00BB7349"/>
    <w:rsid w:val="00BB7502"/>
    <w:rsid w:val="00BB7949"/>
    <w:rsid w:val="00BC0053"/>
    <w:rsid w:val="00BC0592"/>
    <w:rsid w:val="00BC071F"/>
    <w:rsid w:val="00BC0D59"/>
    <w:rsid w:val="00BC1440"/>
    <w:rsid w:val="00BC1E35"/>
    <w:rsid w:val="00BC2F8C"/>
    <w:rsid w:val="00BC332F"/>
    <w:rsid w:val="00BC3743"/>
    <w:rsid w:val="00BC455F"/>
    <w:rsid w:val="00BC5CDF"/>
    <w:rsid w:val="00BC673D"/>
    <w:rsid w:val="00BC7D53"/>
    <w:rsid w:val="00BD0250"/>
    <w:rsid w:val="00BD0E81"/>
    <w:rsid w:val="00BD1293"/>
    <w:rsid w:val="00BD2582"/>
    <w:rsid w:val="00BD2626"/>
    <w:rsid w:val="00BD2A73"/>
    <w:rsid w:val="00BD32BF"/>
    <w:rsid w:val="00BD4151"/>
    <w:rsid w:val="00BD43B8"/>
    <w:rsid w:val="00BD4FDB"/>
    <w:rsid w:val="00BD52F6"/>
    <w:rsid w:val="00BD55F5"/>
    <w:rsid w:val="00BD57E1"/>
    <w:rsid w:val="00BD6B67"/>
    <w:rsid w:val="00BD7573"/>
    <w:rsid w:val="00BD7D64"/>
    <w:rsid w:val="00BE0ACA"/>
    <w:rsid w:val="00BE1620"/>
    <w:rsid w:val="00BE19B5"/>
    <w:rsid w:val="00BE25CD"/>
    <w:rsid w:val="00BE33CA"/>
    <w:rsid w:val="00BE47F8"/>
    <w:rsid w:val="00BE5A1D"/>
    <w:rsid w:val="00BE5D24"/>
    <w:rsid w:val="00BE6361"/>
    <w:rsid w:val="00BE71A5"/>
    <w:rsid w:val="00BE7659"/>
    <w:rsid w:val="00BE7CC0"/>
    <w:rsid w:val="00BF02E3"/>
    <w:rsid w:val="00BF1BC5"/>
    <w:rsid w:val="00BF304E"/>
    <w:rsid w:val="00BF3C03"/>
    <w:rsid w:val="00BF445A"/>
    <w:rsid w:val="00BF56F1"/>
    <w:rsid w:val="00BF5C2A"/>
    <w:rsid w:val="00BF6220"/>
    <w:rsid w:val="00BF65C7"/>
    <w:rsid w:val="00BF6B10"/>
    <w:rsid w:val="00BF6F69"/>
    <w:rsid w:val="00BF7391"/>
    <w:rsid w:val="00BF79F8"/>
    <w:rsid w:val="00BF7D79"/>
    <w:rsid w:val="00C00A91"/>
    <w:rsid w:val="00C01505"/>
    <w:rsid w:val="00C01749"/>
    <w:rsid w:val="00C018D4"/>
    <w:rsid w:val="00C02166"/>
    <w:rsid w:val="00C02A6A"/>
    <w:rsid w:val="00C02F71"/>
    <w:rsid w:val="00C047EF"/>
    <w:rsid w:val="00C04ED4"/>
    <w:rsid w:val="00C05096"/>
    <w:rsid w:val="00C0549C"/>
    <w:rsid w:val="00C05643"/>
    <w:rsid w:val="00C0576A"/>
    <w:rsid w:val="00C05A65"/>
    <w:rsid w:val="00C065EF"/>
    <w:rsid w:val="00C06940"/>
    <w:rsid w:val="00C06F46"/>
    <w:rsid w:val="00C073D7"/>
    <w:rsid w:val="00C075BF"/>
    <w:rsid w:val="00C076CA"/>
    <w:rsid w:val="00C100DC"/>
    <w:rsid w:val="00C10667"/>
    <w:rsid w:val="00C12A90"/>
    <w:rsid w:val="00C14D9E"/>
    <w:rsid w:val="00C154D9"/>
    <w:rsid w:val="00C157D4"/>
    <w:rsid w:val="00C15D45"/>
    <w:rsid w:val="00C165F2"/>
    <w:rsid w:val="00C17013"/>
    <w:rsid w:val="00C17033"/>
    <w:rsid w:val="00C1768F"/>
    <w:rsid w:val="00C208D0"/>
    <w:rsid w:val="00C21950"/>
    <w:rsid w:val="00C219AE"/>
    <w:rsid w:val="00C21E2D"/>
    <w:rsid w:val="00C2269A"/>
    <w:rsid w:val="00C22ACC"/>
    <w:rsid w:val="00C2391A"/>
    <w:rsid w:val="00C249A1"/>
    <w:rsid w:val="00C26DF8"/>
    <w:rsid w:val="00C26F9A"/>
    <w:rsid w:val="00C2723B"/>
    <w:rsid w:val="00C27454"/>
    <w:rsid w:val="00C30012"/>
    <w:rsid w:val="00C3118D"/>
    <w:rsid w:val="00C325AA"/>
    <w:rsid w:val="00C32A1F"/>
    <w:rsid w:val="00C32DB0"/>
    <w:rsid w:val="00C32DB7"/>
    <w:rsid w:val="00C33404"/>
    <w:rsid w:val="00C3346F"/>
    <w:rsid w:val="00C3387E"/>
    <w:rsid w:val="00C340B9"/>
    <w:rsid w:val="00C34557"/>
    <w:rsid w:val="00C3569E"/>
    <w:rsid w:val="00C35936"/>
    <w:rsid w:val="00C364A2"/>
    <w:rsid w:val="00C36980"/>
    <w:rsid w:val="00C36CA3"/>
    <w:rsid w:val="00C37323"/>
    <w:rsid w:val="00C37B55"/>
    <w:rsid w:val="00C40571"/>
    <w:rsid w:val="00C4071F"/>
    <w:rsid w:val="00C409C8"/>
    <w:rsid w:val="00C409E0"/>
    <w:rsid w:val="00C40CA0"/>
    <w:rsid w:val="00C43159"/>
    <w:rsid w:val="00C43849"/>
    <w:rsid w:val="00C43C38"/>
    <w:rsid w:val="00C43DA8"/>
    <w:rsid w:val="00C43E71"/>
    <w:rsid w:val="00C43E97"/>
    <w:rsid w:val="00C449DE"/>
    <w:rsid w:val="00C45486"/>
    <w:rsid w:val="00C4548C"/>
    <w:rsid w:val="00C45A5D"/>
    <w:rsid w:val="00C461C6"/>
    <w:rsid w:val="00C4646B"/>
    <w:rsid w:val="00C467AD"/>
    <w:rsid w:val="00C46B2C"/>
    <w:rsid w:val="00C4750C"/>
    <w:rsid w:val="00C47650"/>
    <w:rsid w:val="00C479D2"/>
    <w:rsid w:val="00C50077"/>
    <w:rsid w:val="00C502AE"/>
    <w:rsid w:val="00C509F8"/>
    <w:rsid w:val="00C5100B"/>
    <w:rsid w:val="00C5128D"/>
    <w:rsid w:val="00C51685"/>
    <w:rsid w:val="00C52226"/>
    <w:rsid w:val="00C523A9"/>
    <w:rsid w:val="00C5242B"/>
    <w:rsid w:val="00C53A5D"/>
    <w:rsid w:val="00C54017"/>
    <w:rsid w:val="00C54372"/>
    <w:rsid w:val="00C54A25"/>
    <w:rsid w:val="00C54BFE"/>
    <w:rsid w:val="00C54E18"/>
    <w:rsid w:val="00C55A95"/>
    <w:rsid w:val="00C57292"/>
    <w:rsid w:val="00C57DCE"/>
    <w:rsid w:val="00C60543"/>
    <w:rsid w:val="00C61133"/>
    <w:rsid w:val="00C61397"/>
    <w:rsid w:val="00C6142C"/>
    <w:rsid w:val="00C622B6"/>
    <w:rsid w:val="00C63465"/>
    <w:rsid w:val="00C634EA"/>
    <w:rsid w:val="00C63607"/>
    <w:rsid w:val="00C638CB"/>
    <w:rsid w:val="00C63FAD"/>
    <w:rsid w:val="00C642A3"/>
    <w:rsid w:val="00C64450"/>
    <w:rsid w:val="00C654A2"/>
    <w:rsid w:val="00C65E72"/>
    <w:rsid w:val="00C66B3B"/>
    <w:rsid w:val="00C66BA6"/>
    <w:rsid w:val="00C66D55"/>
    <w:rsid w:val="00C671A8"/>
    <w:rsid w:val="00C67672"/>
    <w:rsid w:val="00C6780A"/>
    <w:rsid w:val="00C67825"/>
    <w:rsid w:val="00C67B8E"/>
    <w:rsid w:val="00C703AC"/>
    <w:rsid w:val="00C709BA"/>
    <w:rsid w:val="00C70A54"/>
    <w:rsid w:val="00C70F43"/>
    <w:rsid w:val="00C710A1"/>
    <w:rsid w:val="00C712CB"/>
    <w:rsid w:val="00C715BF"/>
    <w:rsid w:val="00C71CE3"/>
    <w:rsid w:val="00C7272C"/>
    <w:rsid w:val="00C730C1"/>
    <w:rsid w:val="00C73408"/>
    <w:rsid w:val="00C73C14"/>
    <w:rsid w:val="00C7478E"/>
    <w:rsid w:val="00C74ED1"/>
    <w:rsid w:val="00C75396"/>
    <w:rsid w:val="00C75A44"/>
    <w:rsid w:val="00C761CC"/>
    <w:rsid w:val="00C76D4E"/>
    <w:rsid w:val="00C7740B"/>
    <w:rsid w:val="00C77DEA"/>
    <w:rsid w:val="00C81284"/>
    <w:rsid w:val="00C82C1C"/>
    <w:rsid w:val="00C833DE"/>
    <w:rsid w:val="00C83FFC"/>
    <w:rsid w:val="00C85E65"/>
    <w:rsid w:val="00C864F6"/>
    <w:rsid w:val="00C867A5"/>
    <w:rsid w:val="00C86914"/>
    <w:rsid w:val="00C86A94"/>
    <w:rsid w:val="00C86F17"/>
    <w:rsid w:val="00C873B5"/>
    <w:rsid w:val="00C90585"/>
    <w:rsid w:val="00C908F6"/>
    <w:rsid w:val="00C90D68"/>
    <w:rsid w:val="00C91031"/>
    <w:rsid w:val="00C91259"/>
    <w:rsid w:val="00C91630"/>
    <w:rsid w:val="00C9167E"/>
    <w:rsid w:val="00C91B03"/>
    <w:rsid w:val="00C91BD0"/>
    <w:rsid w:val="00C927E1"/>
    <w:rsid w:val="00C92909"/>
    <w:rsid w:val="00C92C93"/>
    <w:rsid w:val="00C934AB"/>
    <w:rsid w:val="00C9442F"/>
    <w:rsid w:val="00C953F7"/>
    <w:rsid w:val="00C96CFE"/>
    <w:rsid w:val="00C96D5A"/>
    <w:rsid w:val="00C97347"/>
    <w:rsid w:val="00C975D3"/>
    <w:rsid w:val="00C97DF9"/>
    <w:rsid w:val="00CA08F1"/>
    <w:rsid w:val="00CA107B"/>
    <w:rsid w:val="00CA235C"/>
    <w:rsid w:val="00CA2D04"/>
    <w:rsid w:val="00CA4CA1"/>
    <w:rsid w:val="00CA52D8"/>
    <w:rsid w:val="00CA5BA7"/>
    <w:rsid w:val="00CA5E36"/>
    <w:rsid w:val="00CA7450"/>
    <w:rsid w:val="00CB2128"/>
    <w:rsid w:val="00CB22F4"/>
    <w:rsid w:val="00CB29FE"/>
    <w:rsid w:val="00CB2A46"/>
    <w:rsid w:val="00CB33C0"/>
    <w:rsid w:val="00CB46F3"/>
    <w:rsid w:val="00CB49F0"/>
    <w:rsid w:val="00CB4D6F"/>
    <w:rsid w:val="00CB52A4"/>
    <w:rsid w:val="00CB60BD"/>
    <w:rsid w:val="00CB61E0"/>
    <w:rsid w:val="00CB624B"/>
    <w:rsid w:val="00CB6972"/>
    <w:rsid w:val="00CB6C5C"/>
    <w:rsid w:val="00CC070D"/>
    <w:rsid w:val="00CC0D10"/>
    <w:rsid w:val="00CC1678"/>
    <w:rsid w:val="00CC1BEE"/>
    <w:rsid w:val="00CC29B3"/>
    <w:rsid w:val="00CC3201"/>
    <w:rsid w:val="00CC322A"/>
    <w:rsid w:val="00CC343E"/>
    <w:rsid w:val="00CC3E0B"/>
    <w:rsid w:val="00CC46B9"/>
    <w:rsid w:val="00CC4D8F"/>
    <w:rsid w:val="00CC51F6"/>
    <w:rsid w:val="00CC60A7"/>
    <w:rsid w:val="00CC691C"/>
    <w:rsid w:val="00CC697F"/>
    <w:rsid w:val="00CD116E"/>
    <w:rsid w:val="00CD1316"/>
    <w:rsid w:val="00CD1FBF"/>
    <w:rsid w:val="00CD28C9"/>
    <w:rsid w:val="00CD2C94"/>
    <w:rsid w:val="00CD4C18"/>
    <w:rsid w:val="00CD4D4B"/>
    <w:rsid w:val="00CD5077"/>
    <w:rsid w:val="00CD5A40"/>
    <w:rsid w:val="00CD6DE2"/>
    <w:rsid w:val="00CD70F7"/>
    <w:rsid w:val="00CD7156"/>
    <w:rsid w:val="00CD71F5"/>
    <w:rsid w:val="00CD74E0"/>
    <w:rsid w:val="00CE0025"/>
    <w:rsid w:val="00CE0132"/>
    <w:rsid w:val="00CE12E6"/>
    <w:rsid w:val="00CE191E"/>
    <w:rsid w:val="00CE1A27"/>
    <w:rsid w:val="00CE1A90"/>
    <w:rsid w:val="00CE1F2B"/>
    <w:rsid w:val="00CE1FBE"/>
    <w:rsid w:val="00CE29AA"/>
    <w:rsid w:val="00CE2A51"/>
    <w:rsid w:val="00CE2BF5"/>
    <w:rsid w:val="00CE318F"/>
    <w:rsid w:val="00CE3C1C"/>
    <w:rsid w:val="00CE5812"/>
    <w:rsid w:val="00CE61C9"/>
    <w:rsid w:val="00CE6901"/>
    <w:rsid w:val="00CF033B"/>
    <w:rsid w:val="00CF051B"/>
    <w:rsid w:val="00CF0E9E"/>
    <w:rsid w:val="00CF1FDC"/>
    <w:rsid w:val="00CF2271"/>
    <w:rsid w:val="00CF3026"/>
    <w:rsid w:val="00CF304C"/>
    <w:rsid w:val="00CF37F5"/>
    <w:rsid w:val="00CF3A65"/>
    <w:rsid w:val="00CF4443"/>
    <w:rsid w:val="00CF44FD"/>
    <w:rsid w:val="00CF493E"/>
    <w:rsid w:val="00CF4CC5"/>
    <w:rsid w:val="00CF61F9"/>
    <w:rsid w:val="00CF64AF"/>
    <w:rsid w:val="00CF6B28"/>
    <w:rsid w:val="00CF6FC5"/>
    <w:rsid w:val="00CF7AD0"/>
    <w:rsid w:val="00D00CA1"/>
    <w:rsid w:val="00D01537"/>
    <w:rsid w:val="00D0162B"/>
    <w:rsid w:val="00D017BD"/>
    <w:rsid w:val="00D032A1"/>
    <w:rsid w:val="00D03496"/>
    <w:rsid w:val="00D03735"/>
    <w:rsid w:val="00D048D6"/>
    <w:rsid w:val="00D04930"/>
    <w:rsid w:val="00D05BEC"/>
    <w:rsid w:val="00D06D0A"/>
    <w:rsid w:val="00D070F1"/>
    <w:rsid w:val="00D101F5"/>
    <w:rsid w:val="00D132FB"/>
    <w:rsid w:val="00D13635"/>
    <w:rsid w:val="00D1397B"/>
    <w:rsid w:val="00D13DF0"/>
    <w:rsid w:val="00D14569"/>
    <w:rsid w:val="00D15581"/>
    <w:rsid w:val="00D15BC0"/>
    <w:rsid w:val="00D16937"/>
    <w:rsid w:val="00D16E4B"/>
    <w:rsid w:val="00D1773F"/>
    <w:rsid w:val="00D209F2"/>
    <w:rsid w:val="00D2179F"/>
    <w:rsid w:val="00D21C94"/>
    <w:rsid w:val="00D21F6F"/>
    <w:rsid w:val="00D2253D"/>
    <w:rsid w:val="00D22755"/>
    <w:rsid w:val="00D23AF2"/>
    <w:rsid w:val="00D23C61"/>
    <w:rsid w:val="00D2409D"/>
    <w:rsid w:val="00D24819"/>
    <w:rsid w:val="00D24E91"/>
    <w:rsid w:val="00D25B60"/>
    <w:rsid w:val="00D25DD1"/>
    <w:rsid w:val="00D26688"/>
    <w:rsid w:val="00D26A40"/>
    <w:rsid w:val="00D2720C"/>
    <w:rsid w:val="00D272CE"/>
    <w:rsid w:val="00D27729"/>
    <w:rsid w:val="00D30040"/>
    <w:rsid w:val="00D30346"/>
    <w:rsid w:val="00D30C30"/>
    <w:rsid w:val="00D30C91"/>
    <w:rsid w:val="00D30DAA"/>
    <w:rsid w:val="00D31777"/>
    <w:rsid w:val="00D321C0"/>
    <w:rsid w:val="00D32268"/>
    <w:rsid w:val="00D327DF"/>
    <w:rsid w:val="00D328E2"/>
    <w:rsid w:val="00D33559"/>
    <w:rsid w:val="00D3542D"/>
    <w:rsid w:val="00D36214"/>
    <w:rsid w:val="00D3689A"/>
    <w:rsid w:val="00D369DE"/>
    <w:rsid w:val="00D37723"/>
    <w:rsid w:val="00D37853"/>
    <w:rsid w:val="00D40028"/>
    <w:rsid w:val="00D415D1"/>
    <w:rsid w:val="00D41C8A"/>
    <w:rsid w:val="00D41EDC"/>
    <w:rsid w:val="00D427E4"/>
    <w:rsid w:val="00D42EF5"/>
    <w:rsid w:val="00D4428C"/>
    <w:rsid w:val="00D44362"/>
    <w:rsid w:val="00D44470"/>
    <w:rsid w:val="00D45739"/>
    <w:rsid w:val="00D45C6A"/>
    <w:rsid w:val="00D46738"/>
    <w:rsid w:val="00D4682C"/>
    <w:rsid w:val="00D470F0"/>
    <w:rsid w:val="00D47349"/>
    <w:rsid w:val="00D47B6F"/>
    <w:rsid w:val="00D50002"/>
    <w:rsid w:val="00D504C7"/>
    <w:rsid w:val="00D51516"/>
    <w:rsid w:val="00D517C5"/>
    <w:rsid w:val="00D51A30"/>
    <w:rsid w:val="00D5335E"/>
    <w:rsid w:val="00D54340"/>
    <w:rsid w:val="00D551A3"/>
    <w:rsid w:val="00D55248"/>
    <w:rsid w:val="00D56A44"/>
    <w:rsid w:val="00D571ED"/>
    <w:rsid w:val="00D6019F"/>
    <w:rsid w:val="00D60BC5"/>
    <w:rsid w:val="00D61227"/>
    <w:rsid w:val="00D65A45"/>
    <w:rsid w:val="00D66ADA"/>
    <w:rsid w:val="00D67394"/>
    <w:rsid w:val="00D67632"/>
    <w:rsid w:val="00D6763D"/>
    <w:rsid w:val="00D705E6"/>
    <w:rsid w:val="00D71527"/>
    <w:rsid w:val="00D723F7"/>
    <w:rsid w:val="00D72C00"/>
    <w:rsid w:val="00D735A5"/>
    <w:rsid w:val="00D73616"/>
    <w:rsid w:val="00D73E56"/>
    <w:rsid w:val="00D7451A"/>
    <w:rsid w:val="00D74995"/>
    <w:rsid w:val="00D749DE"/>
    <w:rsid w:val="00D74F1D"/>
    <w:rsid w:val="00D77FE1"/>
    <w:rsid w:val="00D802AF"/>
    <w:rsid w:val="00D804DB"/>
    <w:rsid w:val="00D8172C"/>
    <w:rsid w:val="00D818F6"/>
    <w:rsid w:val="00D82D6C"/>
    <w:rsid w:val="00D83961"/>
    <w:rsid w:val="00D84141"/>
    <w:rsid w:val="00D844CA"/>
    <w:rsid w:val="00D8593D"/>
    <w:rsid w:val="00D85987"/>
    <w:rsid w:val="00D85DA9"/>
    <w:rsid w:val="00D869C7"/>
    <w:rsid w:val="00D8774C"/>
    <w:rsid w:val="00D909E2"/>
    <w:rsid w:val="00D90DA3"/>
    <w:rsid w:val="00D90E8C"/>
    <w:rsid w:val="00D91114"/>
    <w:rsid w:val="00D91D7E"/>
    <w:rsid w:val="00D927DE"/>
    <w:rsid w:val="00D928E7"/>
    <w:rsid w:val="00D92D07"/>
    <w:rsid w:val="00D9379A"/>
    <w:rsid w:val="00D93DCE"/>
    <w:rsid w:val="00D94936"/>
    <w:rsid w:val="00D9493E"/>
    <w:rsid w:val="00D95D8F"/>
    <w:rsid w:val="00D95E30"/>
    <w:rsid w:val="00D97396"/>
    <w:rsid w:val="00D97DD6"/>
    <w:rsid w:val="00DA00E6"/>
    <w:rsid w:val="00DA15A6"/>
    <w:rsid w:val="00DA30E2"/>
    <w:rsid w:val="00DA37E2"/>
    <w:rsid w:val="00DA424C"/>
    <w:rsid w:val="00DA4B80"/>
    <w:rsid w:val="00DA4F8A"/>
    <w:rsid w:val="00DA5CB7"/>
    <w:rsid w:val="00DA6589"/>
    <w:rsid w:val="00DA69E5"/>
    <w:rsid w:val="00DA6F07"/>
    <w:rsid w:val="00DB0209"/>
    <w:rsid w:val="00DB08D3"/>
    <w:rsid w:val="00DB18AB"/>
    <w:rsid w:val="00DB227A"/>
    <w:rsid w:val="00DB27E0"/>
    <w:rsid w:val="00DB293B"/>
    <w:rsid w:val="00DB2DA3"/>
    <w:rsid w:val="00DB363E"/>
    <w:rsid w:val="00DB3BD8"/>
    <w:rsid w:val="00DB4252"/>
    <w:rsid w:val="00DB43D9"/>
    <w:rsid w:val="00DB4A07"/>
    <w:rsid w:val="00DB4A2A"/>
    <w:rsid w:val="00DB4F60"/>
    <w:rsid w:val="00DB5278"/>
    <w:rsid w:val="00DB5518"/>
    <w:rsid w:val="00DB5FDA"/>
    <w:rsid w:val="00DB6B39"/>
    <w:rsid w:val="00DB6DC4"/>
    <w:rsid w:val="00DB7194"/>
    <w:rsid w:val="00DC009E"/>
    <w:rsid w:val="00DC0392"/>
    <w:rsid w:val="00DC1219"/>
    <w:rsid w:val="00DC12B8"/>
    <w:rsid w:val="00DC165B"/>
    <w:rsid w:val="00DC1D65"/>
    <w:rsid w:val="00DC200D"/>
    <w:rsid w:val="00DC26E4"/>
    <w:rsid w:val="00DC28BD"/>
    <w:rsid w:val="00DC2EFF"/>
    <w:rsid w:val="00DC3284"/>
    <w:rsid w:val="00DC3297"/>
    <w:rsid w:val="00DC4058"/>
    <w:rsid w:val="00DC4BD1"/>
    <w:rsid w:val="00DC4FA2"/>
    <w:rsid w:val="00DC5DA7"/>
    <w:rsid w:val="00DC5E4E"/>
    <w:rsid w:val="00DC64F8"/>
    <w:rsid w:val="00DC665D"/>
    <w:rsid w:val="00DC6879"/>
    <w:rsid w:val="00DD0158"/>
    <w:rsid w:val="00DD06AD"/>
    <w:rsid w:val="00DD0A89"/>
    <w:rsid w:val="00DD12CB"/>
    <w:rsid w:val="00DD135E"/>
    <w:rsid w:val="00DD2654"/>
    <w:rsid w:val="00DD2824"/>
    <w:rsid w:val="00DD289E"/>
    <w:rsid w:val="00DD3DF8"/>
    <w:rsid w:val="00DD4123"/>
    <w:rsid w:val="00DD4536"/>
    <w:rsid w:val="00DD4632"/>
    <w:rsid w:val="00DD4BE6"/>
    <w:rsid w:val="00DD6B0E"/>
    <w:rsid w:val="00DD6DF9"/>
    <w:rsid w:val="00DD72C9"/>
    <w:rsid w:val="00DD7568"/>
    <w:rsid w:val="00DE1986"/>
    <w:rsid w:val="00DE25F8"/>
    <w:rsid w:val="00DE28C8"/>
    <w:rsid w:val="00DE2E61"/>
    <w:rsid w:val="00DE31B6"/>
    <w:rsid w:val="00DE39CD"/>
    <w:rsid w:val="00DE3D4C"/>
    <w:rsid w:val="00DE418F"/>
    <w:rsid w:val="00DE4852"/>
    <w:rsid w:val="00DE4B41"/>
    <w:rsid w:val="00DE4F6B"/>
    <w:rsid w:val="00DE51CE"/>
    <w:rsid w:val="00DE537F"/>
    <w:rsid w:val="00DE602E"/>
    <w:rsid w:val="00DE66C2"/>
    <w:rsid w:val="00DE6ADB"/>
    <w:rsid w:val="00DE7572"/>
    <w:rsid w:val="00DE799B"/>
    <w:rsid w:val="00DF0038"/>
    <w:rsid w:val="00DF10F2"/>
    <w:rsid w:val="00DF1D03"/>
    <w:rsid w:val="00DF240F"/>
    <w:rsid w:val="00DF3CDA"/>
    <w:rsid w:val="00DF4277"/>
    <w:rsid w:val="00DF45C0"/>
    <w:rsid w:val="00DF4A54"/>
    <w:rsid w:val="00DF5094"/>
    <w:rsid w:val="00DF632B"/>
    <w:rsid w:val="00DF6851"/>
    <w:rsid w:val="00E00C3A"/>
    <w:rsid w:val="00E0191B"/>
    <w:rsid w:val="00E01B30"/>
    <w:rsid w:val="00E01B7E"/>
    <w:rsid w:val="00E021CC"/>
    <w:rsid w:val="00E02614"/>
    <w:rsid w:val="00E02E46"/>
    <w:rsid w:val="00E03547"/>
    <w:rsid w:val="00E037AC"/>
    <w:rsid w:val="00E039A5"/>
    <w:rsid w:val="00E03DA2"/>
    <w:rsid w:val="00E04863"/>
    <w:rsid w:val="00E048B0"/>
    <w:rsid w:val="00E04C49"/>
    <w:rsid w:val="00E0616B"/>
    <w:rsid w:val="00E06968"/>
    <w:rsid w:val="00E06AC1"/>
    <w:rsid w:val="00E07201"/>
    <w:rsid w:val="00E10B0D"/>
    <w:rsid w:val="00E132F3"/>
    <w:rsid w:val="00E13B0F"/>
    <w:rsid w:val="00E14882"/>
    <w:rsid w:val="00E14EE9"/>
    <w:rsid w:val="00E1515F"/>
    <w:rsid w:val="00E15931"/>
    <w:rsid w:val="00E15B7E"/>
    <w:rsid w:val="00E15EEE"/>
    <w:rsid w:val="00E16491"/>
    <w:rsid w:val="00E17A41"/>
    <w:rsid w:val="00E200E4"/>
    <w:rsid w:val="00E2029E"/>
    <w:rsid w:val="00E20424"/>
    <w:rsid w:val="00E21194"/>
    <w:rsid w:val="00E21454"/>
    <w:rsid w:val="00E21626"/>
    <w:rsid w:val="00E218A9"/>
    <w:rsid w:val="00E22520"/>
    <w:rsid w:val="00E228B7"/>
    <w:rsid w:val="00E22B84"/>
    <w:rsid w:val="00E24BE8"/>
    <w:rsid w:val="00E24E32"/>
    <w:rsid w:val="00E25D38"/>
    <w:rsid w:val="00E263AD"/>
    <w:rsid w:val="00E26C47"/>
    <w:rsid w:val="00E27107"/>
    <w:rsid w:val="00E27AB2"/>
    <w:rsid w:val="00E3086B"/>
    <w:rsid w:val="00E317B1"/>
    <w:rsid w:val="00E3184C"/>
    <w:rsid w:val="00E31ABD"/>
    <w:rsid w:val="00E31AD6"/>
    <w:rsid w:val="00E31B52"/>
    <w:rsid w:val="00E31C9D"/>
    <w:rsid w:val="00E320AD"/>
    <w:rsid w:val="00E3246E"/>
    <w:rsid w:val="00E33233"/>
    <w:rsid w:val="00E339AD"/>
    <w:rsid w:val="00E33BA5"/>
    <w:rsid w:val="00E371FB"/>
    <w:rsid w:val="00E3734F"/>
    <w:rsid w:val="00E37866"/>
    <w:rsid w:val="00E37912"/>
    <w:rsid w:val="00E37FE7"/>
    <w:rsid w:val="00E4059A"/>
    <w:rsid w:val="00E4140C"/>
    <w:rsid w:val="00E42837"/>
    <w:rsid w:val="00E43132"/>
    <w:rsid w:val="00E43169"/>
    <w:rsid w:val="00E43821"/>
    <w:rsid w:val="00E43A7E"/>
    <w:rsid w:val="00E44301"/>
    <w:rsid w:val="00E44FD3"/>
    <w:rsid w:val="00E451AD"/>
    <w:rsid w:val="00E46330"/>
    <w:rsid w:val="00E46C92"/>
    <w:rsid w:val="00E47A0A"/>
    <w:rsid w:val="00E47FD8"/>
    <w:rsid w:val="00E5055D"/>
    <w:rsid w:val="00E510D8"/>
    <w:rsid w:val="00E524BE"/>
    <w:rsid w:val="00E52DE2"/>
    <w:rsid w:val="00E52E6D"/>
    <w:rsid w:val="00E530DC"/>
    <w:rsid w:val="00E53127"/>
    <w:rsid w:val="00E532B8"/>
    <w:rsid w:val="00E534B7"/>
    <w:rsid w:val="00E5432C"/>
    <w:rsid w:val="00E547F0"/>
    <w:rsid w:val="00E547F2"/>
    <w:rsid w:val="00E549BF"/>
    <w:rsid w:val="00E553CB"/>
    <w:rsid w:val="00E55A9D"/>
    <w:rsid w:val="00E55B88"/>
    <w:rsid w:val="00E561B2"/>
    <w:rsid w:val="00E56E7E"/>
    <w:rsid w:val="00E57D54"/>
    <w:rsid w:val="00E60154"/>
    <w:rsid w:val="00E60572"/>
    <w:rsid w:val="00E61661"/>
    <w:rsid w:val="00E62212"/>
    <w:rsid w:val="00E624E0"/>
    <w:rsid w:val="00E6279E"/>
    <w:rsid w:val="00E629BC"/>
    <w:rsid w:val="00E639F5"/>
    <w:rsid w:val="00E64458"/>
    <w:rsid w:val="00E646CE"/>
    <w:rsid w:val="00E652E8"/>
    <w:rsid w:val="00E65F04"/>
    <w:rsid w:val="00E67E9E"/>
    <w:rsid w:val="00E709E7"/>
    <w:rsid w:val="00E70A6C"/>
    <w:rsid w:val="00E70D0A"/>
    <w:rsid w:val="00E71250"/>
    <w:rsid w:val="00E721A8"/>
    <w:rsid w:val="00E72909"/>
    <w:rsid w:val="00E73388"/>
    <w:rsid w:val="00E73724"/>
    <w:rsid w:val="00E737B2"/>
    <w:rsid w:val="00E74136"/>
    <w:rsid w:val="00E74A43"/>
    <w:rsid w:val="00E74E94"/>
    <w:rsid w:val="00E75381"/>
    <w:rsid w:val="00E761E0"/>
    <w:rsid w:val="00E7624C"/>
    <w:rsid w:val="00E7627D"/>
    <w:rsid w:val="00E7748D"/>
    <w:rsid w:val="00E801F5"/>
    <w:rsid w:val="00E81215"/>
    <w:rsid w:val="00E81476"/>
    <w:rsid w:val="00E81FC2"/>
    <w:rsid w:val="00E82868"/>
    <w:rsid w:val="00E83473"/>
    <w:rsid w:val="00E83B85"/>
    <w:rsid w:val="00E83F11"/>
    <w:rsid w:val="00E85406"/>
    <w:rsid w:val="00E85689"/>
    <w:rsid w:val="00E8654C"/>
    <w:rsid w:val="00E9000A"/>
    <w:rsid w:val="00E90939"/>
    <w:rsid w:val="00E9172F"/>
    <w:rsid w:val="00E91B56"/>
    <w:rsid w:val="00E91D2F"/>
    <w:rsid w:val="00E91FD2"/>
    <w:rsid w:val="00E92D16"/>
    <w:rsid w:val="00E93144"/>
    <w:rsid w:val="00E95578"/>
    <w:rsid w:val="00E95E29"/>
    <w:rsid w:val="00E96DFE"/>
    <w:rsid w:val="00E97084"/>
    <w:rsid w:val="00EA05B7"/>
    <w:rsid w:val="00EA07FE"/>
    <w:rsid w:val="00EA17E2"/>
    <w:rsid w:val="00EA1A9C"/>
    <w:rsid w:val="00EA4543"/>
    <w:rsid w:val="00EA4C70"/>
    <w:rsid w:val="00EA4ED3"/>
    <w:rsid w:val="00EA5426"/>
    <w:rsid w:val="00EA6D2B"/>
    <w:rsid w:val="00EA7CB7"/>
    <w:rsid w:val="00EA7CBF"/>
    <w:rsid w:val="00EB024C"/>
    <w:rsid w:val="00EB02EB"/>
    <w:rsid w:val="00EB12F2"/>
    <w:rsid w:val="00EB14FC"/>
    <w:rsid w:val="00EB1DA9"/>
    <w:rsid w:val="00EB1FDD"/>
    <w:rsid w:val="00EB21EB"/>
    <w:rsid w:val="00EB2729"/>
    <w:rsid w:val="00EB28C3"/>
    <w:rsid w:val="00EB3229"/>
    <w:rsid w:val="00EB32FB"/>
    <w:rsid w:val="00EB388D"/>
    <w:rsid w:val="00EB4438"/>
    <w:rsid w:val="00EB4E6F"/>
    <w:rsid w:val="00EB55AF"/>
    <w:rsid w:val="00EB55D7"/>
    <w:rsid w:val="00EB5BA4"/>
    <w:rsid w:val="00EB6669"/>
    <w:rsid w:val="00EB761E"/>
    <w:rsid w:val="00EC0019"/>
    <w:rsid w:val="00EC149A"/>
    <w:rsid w:val="00EC1FBB"/>
    <w:rsid w:val="00EC2207"/>
    <w:rsid w:val="00EC2C77"/>
    <w:rsid w:val="00EC2F9E"/>
    <w:rsid w:val="00EC3A03"/>
    <w:rsid w:val="00EC5FE9"/>
    <w:rsid w:val="00EC6511"/>
    <w:rsid w:val="00EC7DC9"/>
    <w:rsid w:val="00ED0AA4"/>
    <w:rsid w:val="00ED1567"/>
    <w:rsid w:val="00ED1A7F"/>
    <w:rsid w:val="00ED24F6"/>
    <w:rsid w:val="00ED2797"/>
    <w:rsid w:val="00ED27A6"/>
    <w:rsid w:val="00ED28FC"/>
    <w:rsid w:val="00ED2D65"/>
    <w:rsid w:val="00ED3BE5"/>
    <w:rsid w:val="00ED4682"/>
    <w:rsid w:val="00ED4BBA"/>
    <w:rsid w:val="00ED5349"/>
    <w:rsid w:val="00ED5AE9"/>
    <w:rsid w:val="00ED5F55"/>
    <w:rsid w:val="00ED65D2"/>
    <w:rsid w:val="00ED692A"/>
    <w:rsid w:val="00ED708F"/>
    <w:rsid w:val="00ED78EE"/>
    <w:rsid w:val="00ED79E9"/>
    <w:rsid w:val="00ED7CB5"/>
    <w:rsid w:val="00ED7EA3"/>
    <w:rsid w:val="00EE0A54"/>
    <w:rsid w:val="00EE1048"/>
    <w:rsid w:val="00EE162F"/>
    <w:rsid w:val="00EE1EF4"/>
    <w:rsid w:val="00EE2373"/>
    <w:rsid w:val="00EE24DF"/>
    <w:rsid w:val="00EE2AC9"/>
    <w:rsid w:val="00EE30EC"/>
    <w:rsid w:val="00EE33EF"/>
    <w:rsid w:val="00EE387C"/>
    <w:rsid w:val="00EE399D"/>
    <w:rsid w:val="00EE3BF0"/>
    <w:rsid w:val="00EE4139"/>
    <w:rsid w:val="00EE49CB"/>
    <w:rsid w:val="00EE4C99"/>
    <w:rsid w:val="00EE4DB9"/>
    <w:rsid w:val="00EE4F6F"/>
    <w:rsid w:val="00EE56EF"/>
    <w:rsid w:val="00EE5F1D"/>
    <w:rsid w:val="00EE62C7"/>
    <w:rsid w:val="00EE6563"/>
    <w:rsid w:val="00EE73BA"/>
    <w:rsid w:val="00EF02A0"/>
    <w:rsid w:val="00EF0707"/>
    <w:rsid w:val="00EF0D8E"/>
    <w:rsid w:val="00EF1267"/>
    <w:rsid w:val="00EF1DF3"/>
    <w:rsid w:val="00EF1FFF"/>
    <w:rsid w:val="00EF2DED"/>
    <w:rsid w:val="00EF32E2"/>
    <w:rsid w:val="00EF32F8"/>
    <w:rsid w:val="00EF3546"/>
    <w:rsid w:val="00EF391C"/>
    <w:rsid w:val="00EF394A"/>
    <w:rsid w:val="00EF4AC8"/>
    <w:rsid w:val="00EF4F1F"/>
    <w:rsid w:val="00EF58B9"/>
    <w:rsid w:val="00EF62A7"/>
    <w:rsid w:val="00EF7035"/>
    <w:rsid w:val="00EF7055"/>
    <w:rsid w:val="00EF707B"/>
    <w:rsid w:val="00EF7999"/>
    <w:rsid w:val="00EF7D5C"/>
    <w:rsid w:val="00F0024E"/>
    <w:rsid w:val="00F00373"/>
    <w:rsid w:val="00F0059F"/>
    <w:rsid w:val="00F00B08"/>
    <w:rsid w:val="00F00B26"/>
    <w:rsid w:val="00F01330"/>
    <w:rsid w:val="00F01443"/>
    <w:rsid w:val="00F014A8"/>
    <w:rsid w:val="00F014F1"/>
    <w:rsid w:val="00F01A5D"/>
    <w:rsid w:val="00F02A7F"/>
    <w:rsid w:val="00F02BDC"/>
    <w:rsid w:val="00F03686"/>
    <w:rsid w:val="00F039A8"/>
    <w:rsid w:val="00F039AA"/>
    <w:rsid w:val="00F0445C"/>
    <w:rsid w:val="00F0452C"/>
    <w:rsid w:val="00F048DE"/>
    <w:rsid w:val="00F052A9"/>
    <w:rsid w:val="00F0530A"/>
    <w:rsid w:val="00F0583C"/>
    <w:rsid w:val="00F0584F"/>
    <w:rsid w:val="00F06180"/>
    <w:rsid w:val="00F061A8"/>
    <w:rsid w:val="00F06B66"/>
    <w:rsid w:val="00F07A41"/>
    <w:rsid w:val="00F10B56"/>
    <w:rsid w:val="00F10DBC"/>
    <w:rsid w:val="00F1186E"/>
    <w:rsid w:val="00F125BE"/>
    <w:rsid w:val="00F13315"/>
    <w:rsid w:val="00F14478"/>
    <w:rsid w:val="00F14940"/>
    <w:rsid w:val="00F1577D"/>
    <w:rsid w:val="00F157FD"/>
    <w:rsid w:val="00F15AEF"/>
    <w:rsid w:val="00F15C28"/>
    <w:rsid w:val="00F16207"/>
    <w:rsid w:val="00F16532"/>
    <w:rsid w:val="00F1781C"/>
    <w:rsid w:val="00F17841"/>
    <w:rsid w:val="00F17BC3"/>
    <w:rsid w:val="00F17D04"/>
    <w:rsid w:val="00F20064"/>
    <w:rsid w:val="00F2128C"/>
    <w:rsid w:val="00F219C2"/>
    <w:rsid w:val="00F21AEF"/>
    <w:rsid w:val="00F22043"/>
    <w:rsid w:val="00F220EE"/>
    <w:rsid w:val="00F2305E"/>
    <w:rsid w:val="00F2337D"/>
    <w:rsid w:val="00F23590"/>
    <w:rsid w:val="00F23BE3"/>
    <w:rsid w:val="00F23E1B"/>
    <w:rsid w:val="00F2445F"/>
    <w:rsid w:val="00F24836"/>
    <w:rsid w:val="00F24F94"/>
    <w:rsid w:val="00F251A9"/>
    <w:rsid w:val="00F251E9"/>
    <w:rsid w:val="00F25334"/>
    <w:rsid w:val="00F254F7"/>
    <w:rsid w:val="00F2551D"/>
    <w:rsid w:val="00F25551"/>
    <w:rsid w:val="00F255B5"/>
    <w:rsid w:val="00F25603"/>
    <w:rsid w:val="00F25EA1"/>
    <w:rsid w:val="00F25EB8"/>
    <w:rsid w:val="00F2794B"/>
    <w:rsid w:val="00F27D8E"/>
    <w:rsid w:val="00F3041C"/>
    <w:rsid w:val="00F30A78"/>
    <w:rsid w:val="00F32009"/>
    <w:rsid w:val="00F32075"/>
    <w:rsid w:val="00F32746"/>
    <w:rsid w:val="00F33275"/>
    <w:rsid w:val="00F3338F"/>
    <w:rsid w:val="00F3432D"/>
    <w:rsid w:val="00F3543D"/>
    <w:rsid w:val="00F3550E"/>
    <w:rsid w:val="00F3552B"/>
    <w:rsid w:val="00F35612"/>
    <w:rsid w:val="00F3599F"/>
    <w:rsid w:val="00F366AC"/>
    <w:rsid w:val="00F371F5"/>
    <w:rsid w:val="00F37794"/>
    <w:rsid w:val="00F37A8D"/>
    <w:rsid w:val="00F400FB"/>
    <w:rsid w:val="00F43743"/>
    <w:rsid w:val="00F43B91"/>
    <w:rsid w:val="00F44E5D"/>
    <w:rsid w:val="00F45141"/>
    <w:rsid w:val="00F46204"/>
    <w:rsid w:val="00F47AD4"/>
    <w:rsid w:val="00F5035F"/>
    <w:rsid w:val="00F505E6"/>
    <w:rsid w:val="00F507BF"/>
    <w:rsid w:val="00F51907"/>
    <w:rsid w:val="00F51CE4"/>
    <w:rsid w:val="00F5231D"/>
    <w:rsid w:val="00F52407"/>
    <w:rsid w:val="00F5391F"/>
    <w:rsid w:val="00F539BF"/>
    <w:rsid w:val="00F54020"/>
    <w:rsid w:val="00F5547C"/>
    <w:rsid w:val="00F55F33"/>
    <w:rsid w:val="00F56351"/>
    <w:rsid w:val="00F56CE0"/>
    <w:rsid w:val="00F5704F"/>
    <w:rsid w:val="00F57201"/>
    <w:rsid w:val="00F5787F"/>
    <w:rsid w:val="00F6079B"/>
    <w:rsid w:val="00F60986"/>
    <w:rsid w:val="00F60A8B"/>
    <w:rsid w:val="00F63507"/>
    <w:rsid w:val="00F64DD1"/>
    <w:rsid w:val="00F657BD"/>
    <w:rsid w:val="00F65E77"/>
    <w:rsid w:val="00F660E6"/>
    <w:rsid w:val="00F6633E"/>
    <w:rsid w:val="00F66B0B"/>
    <w:rsid w:val="00F6734D"/>
    <w:rsid w:val="00F67476"/>
    <w:rsid w:val="00F67870"/>
    <w:rsid w:val="00F718BB"/>
    <w:rsid w:val="00F71FA3"/>
    <w:rsid w:val="00F728A5"/>
    <w:rsid w:val="00F72EB2"/>
    <w:rsid w:val="00F73B54"/>
    <w:rsid w:val="00F73DCF"/>
    <w:rsid w:val="00F755CC"/>
    <w:rsid w:val="00F7579D"/>
    <w:rsid w:val="00F757CF"/>
    <w:rsid w:val="00F7618A"/>
    <w:rsid w:val="00F76832"/>
    <w:rsid w:val="00F80ACE"/>
    <w:rsid w:val="00F80DF2"/>
    <w:rsid w:val="00F81122"/>
    <w:rsid w:val="00F817BD"/>
    <w:rsid w:val="00F819AF"/>
    <w:rsid w:val="00F81F79"/>
    <w:rsid w:val="00F82104"/>
    <w:rsid w:val="00F822FB"/>
    <w:rsid w:val="00F82735"/>
    <w:rsid w:val="00F82ABD"/>
    <w:rsid w:val="00F82B23"/>
    <w:rsid w:val="00F82C18"/>
    <w:rsid w:val="00F830D3"/>
    <w:rsid w:val="00F831AA"/>
    <w:rsid w:val="00F83851"/>
    <w:rsid w:val="00F83AC3"/>
    <w:rsid w:val="00F8478E"/>
    <w:rsid w:val="00F85037"/>
    <w:rsid w:val="00F852DA"/>
    <w:rsid w:val="00F864CA"/>
    <w:rsid w:val="00F866A1"/>
    <w:rsid w:val="00F866A8"/>
    <w:rsid w:val="00F86AA8"/>
    <w:rsid w:val="00F87062"/>
    <w:rsid w:val="00F87DC1"/>
    <w:rsid w:val="00F90C11"/>
    <w:rsid w:val="00F91400"/>
    <w:rsid w:val="00F91F70"/>
    <w:rsid w:val="00F93512"/>
    <w:rsid w:val="00F938B2"/>
    <w:rsid w:val="00F93944"/>
    <w:rsid w:val="00F9520B"/>
    <w:rsid w:val="00F960AF"/>
    <w:rsid w:val="00F96266"/>
    <w:rsid w:val="00F962B6"/>
    <w:rsid w:val="00F9640A"/>
    <w:rsid w:val="00F96B25"/>
    <w:rsid w:val="00F97FCC"/>
    <w:rsid w:val="00FA046D"/>
    <w:rsid w:val="00FA05D0"/>
    <w:rsid w:val="00FA0677"/>
    <w:rsid w:val="00FA0904"/>
    <w:rsid w:val="00FA153E"/>
    <w:rsid w:val="00FA1944"/>
    <w:rsid w:val="00FA1AE0"/>
    <w:rsid w:val="00FA2C93"/>
    <w:rsid w:val="00FA2ED4"/>
    <w:rsid w:val="00FA3F34"/>
    <w:rsid w:val="00FA6650"/>
    <w:rsid w:val="00FA742B"/>
    <w:rsid w:val="00FB0158"/>
    <w:rsid w:val="00FB04D8"/>
    <w:rsid w:val="00FB0C61"/>
    <w:rsid w:val="00FB0D6E"/>
    <w:rsid w:val="00FB14DD"/>
    <w:rsid w:val="00FB155E"/>
    <w:rsid w:val="00FB28D0"/>
    <w:rsid w:val="00FB376E"/>
    <w:rsid w:val="00FB39CD"/>
    <w:rsid w:val="00FB3FCA"/>
    <w:rsid w:val="00FB3FDB"/>
    <w:rsid w:val="00FB463A"/>
    <w:rsid w:val="00FB58F1"/>
    <w:rsid w:val="00FB6305"/>
    <w:rsid w:val="00FB63D3"/>
    <w:rsid w:val="00FB67D8"/>
    <w:rsid w:val="00FB68C0"/>
    <w:rsid w:val="00FB6BAA"/>
    <w:rsid w:val="00FB6D52"/>
    <w:rsid w:val="00FB7168"/>
    <w:rsid w:val="00FB7FE2"/>
    <w:rsid w:val="00FC0455"/>
    <w:rsid w:val="00FC2D7F"/>
    <w:rsid w:val="00FC2FB5"/>
    <w:rsid w:val="00FC3D80"/>
    <w:rsid w:val="00FC5314"/>
    <w:rsid w:val="00FC6EE0"/>
    <w:rsid w:val="00FC7C69"/>
    <w:rsid w:val="00FD0359"/>
    <w:rsid w:val="00FD0396"/>
    <w:rsid w:val="00FD0E94"/>
    <w:rsid w:val="00FD1282"/>
    <w:rsid w:val="00FD1814"/>
    <w:rsid w:val="00FD22A2"/>
    <w:rsid w:val="00FD3025"/>
    <w:rsid w:val="00FD3766"/>
    <w:rsid w:val="00FD38AC"/>
    <w:rsid w:val="00FD3BD4"/>
    <w:rsid w:val="00FD442A"/>
    <w:rsid w:val="00FD4D05"/>
    <w:rsid w:val="00FD4D29"/>
    <w:rsid w:val="00FD50C6"/>
    <w:rsid w:val="00FD5E8C"/>
    <w:rsid w:val="00FD62D9"/>
    <w:rsid w:val="00FD632D"/>
    <w:rsid w:val="00FD64B3"/>
    <w:rsid w:val="00FD7D68"/>
    <w:rsid w:val="00FE09E5"/>
    <w:rsid w:val="00FE199C"/>
    <w:rsid w:val="00FE1C82"/>
    <w:rsid w:val="00FE2C6D"/>
    <w:rsid w:val="00FE394E"/>
    <w:rsid w:val="00FE3C9A"/>
    <w:rsid w:val="00FE3F2F"/>
    <w:rsid w:val="00FE4613"/>
    <w:rsid w:val="00FE4D8E"/>
    <w:rsid w:val="00FE549A"/>
    <w:rsid w:val="00FE5F4B"/>
    <w:rsid w:val="00FE661F"/>
    <w:rsid w:val="00FE6EA3"/>
    <w:rsid w:val="00FE725D"/>
    <w:rsid w:val="00FF03D0"/>
    <w:rsid w:val="00FF0E60"/>
    <w:rsid w:val="00FF1EC1"/>
    <w:rsid w:val="00FF2B10"/>
    <w:rsid w:val="00FF3EC5"/>
    <w:rsid w:val="00FF4C84"/>
    <w:rsid w:val="00FF4E09"/>
    <w:rsid w:val="00FF4FBD"/>
    <w:rsid w:val="00FF53B9"/>
    <w:rsid w:val="00FF5CF5"/>
    <w:rsid w:val="00FF5E4E"/>
    <w:rsid w:val="00FF6420"/>
    <w:rsid w:val="00FF69D2"/>
    <w:rsid w:val="00FF72D7"/>
    <w:rsid w:val="00FF7434"/>
    <w:rsid w:val="00FF7D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C17"/>
    <w:pPr>
      <w:spacing w:after="200" w:line="276" w:lineRule="auto"/>
    </w:pPr>
  </w:style>
  <w:style w:type="paragraph" w:styleId="Heading1">
    <w:name w:val="heading 1"/>
    <w:basedOn w:val="Normal"/>
    <w:next w:val="Normal"/>
    <w:link w:val="Heading1Char"/>
    <w:uiPriority w:val="99"/>
    <w:qFormat/>
    <w:rsid w:val="00956332"/>
    <w:pPr>
      <w:keepNext/>
      <w:spacing w:after="0" w:line="240" w:lineRule="auto"/>
      <w:jc w:val="center"/>
      <w:outlineLvl w:val="0"/>
    </w:pPr>
    <w:rPr>
      <w:rFonts w:ascii="Times New Roman" w:eastAsia="Times New Roman" w:hAnsi="Times New Roman"/>
      <w:b/>
      <w:sz w:val="40"/>
      <w:szCs w:val="24"/>
      <w:lang w:val="ro-RO"/>
    </w:rPr>
  </w:style>
  <w:style w:type="paragraph" w:styleId="Heading5">
    <w:name w:val="heading 5"/>
    <w:basedOn w:val="Normal"/>
    <w:next w:val="Normal"/>
    <w:link w:val="Heading5Char"/>
    <w:uiPriority w:val="99"/>
    <w:qFormat/>
    <w:locked/>
    <w:rsid w:val="00AE5FDB"/>
    <w:pPr>
      <w:spacing w:before="240" w:after="60" w:line="240" w:lineRule="auto"/>
      <w:outlineLvl w:val="4"/>
    </w:pPr>
    <w:rPr>
      <w:rFonts w:ascii="Arial" w:hAnsi="Arial"/>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56332"/>
    <w:rPr>
      <w:rFonts w:ascii="Times New Roman" w:hAnsi="Times New Roman" w:cs="Times New Roman"/>
      <w:b/>
      <w:sz w:val="24"/>
      <w:szCs w:val="24"/>
      <w:lang w:val="ro-RO"/>
    </w:rPr>
  </w:style>
  <w:style w:type="character" w:customStyle="1" w:styleId="Heading5Char">
    <w:name w:val="Heading 5 Char"/>
    <w:basedOn w:val="DefaultParagraphFont"/>
    <w:link w:val="Heading5"/>
    <w:uiPriority w:val="99"/>
    <w:semiHidden/>
    <w:locked/>
    <w:rsid w:val="00B76B8B"/>
    <w:rPr>
      <w:rFonts w:ascii="Calibri" w:hAnsi="Calibri" w:cs="Times New Roman"/>
      <w:b/>
      <w:bCs/>
      <w:i/>
      <w:iCs/>
      <w:sz w:val="26"/>
      <w:szCs w:val="26"/>
    </w:rPr>
  </w:style>
  <w:style w:type="paragraph" w:customStyle="1" w:styleId="DefaultText">
    <w:name w:val="Default Text"/>
    <w:basedOn w:val="Normal"/>
    <w:uiPriority w:val="99"/>
    <w:rsid w:val="00956332"/>
    <w:pPr>
      <w:spacing w:after="0" w:line="240" w:lineRule="auto"/>
    </w:pPr>
    <w:rPr>
      <w:rFonts w:ascii="Times New Roman" w:eastAsia="Times New Roman" w:hAnsi="Times New Roman"/>
      <w:sz w:val="24"/>
      <w:szCs w:val="24"/>
    </w:rPr>
  </w:style>
  <w:style w:type="paragraph" w:styleId="BodyTextIndent3">
    <w:name w:val="Body Text Indent 3"/>
    <w:basedOn w:val="Normal"/>
    <w:link w:val="BodyTextIndent3Char"/>
    <w:uiPriority w:val="99"/>
    <w:rsid w:val="00956332"/>
    <w:pPr>
      <w:spacing w:after="0" w:line="240" w:lineRule="auto"/>
      <w:ind w:left="1080"/>
      <w:jc w:val="both"/>
    </w:pPr>
    <w:rPr>
      <w:rFonts w:ascii="Times New Roman" w:eastAsia="Times New Roman" w:hAnsi="Times New Roman"/>
      <w:sz w:val="24"/>
      <w:szCs w:val="24"/>
      <w:lang w:val="es-ES"/>
    </w:rPr>
  </w:style>
  <w:style w:type="character" w:customStyle="1" w:styleId="BodyTextIndent3Char">
    <w:name w:val="Body Text Indent 3 Char"/>
    <w:basedOn w:val="DefaultParagraphFont"/>
    <w:link w:val="BodyTextIndent3"/>
    <w:uiPriority w:val="99"/>
    <w:locked/>
    <w:rsid w:val="00956332"/>
    <w:rPr>
      <w:rFonts w:ascii="Times New Roman" w:hAnsi="Times New Roman" w:cs="Times New Roman"/>
      <w:sz w:val="24"/>
      <w:szCs w:val="24"/>
      <w:lang w:val="es-ES"/>
    </w:rPr>
  </w:style>
  <w:style w:type="paragraph" w:styleId="BodyTextIndent">
    <w:name w:val="Body Text Indent"/>
    <w:basedOn w:val="Normal"/>
    <w:link w:val="BodyTextIndentChar"/>
    <w:uiPriority w:val="99"/>
    <w:semiHidden/>
    <w:rsid w:val="00B63D7E"/>
    <w:pPr>
      <w:spacing w:after="120"/>
      <w:ind w:left="283"/>
    </w:pPr>
  </w:style>
  <w:style w:type="character" w:customStyle="1" w:styleId="BodyTextIndentChar">
    <w:name w:val="Body Text Indent Char"/>
    <w:basedOn w:val="DefaultParagraphFont"/>
    <w:link w:val="BodyTextIndent"/>
    <w:uiPriority w:val="99"/>
    <w:semiHidden/>
    <w:locked/>
    <w:rsid w:val="00B63D7E"/>
    <w:rPr>
      <w:rFonts w:cs="Times New Roman"/>
      <w:sz w:val="22"/>
      <w:szCs w:val="22"/>
    </w:rPr>
  </w:style>
  <w:style w:type="paragraph" w:styleId="Header">
    <w:name w:val="header"/>
    <w:basedOn w:val="Normal"/>
    <w:link w:val="HeaderChar"/>
    <w:uiPriority w:val="99"/>
    <w:rsid w:val="00B63D7E"/>
    <w:pPr>
      <w:tabs>
        <w:tab w:val="center" w:pos="4513"/>
        <w:tab w:val="right" w:pos="9026"/>
      </w:tabs>
      <w:spacing w:after="0" w:line="240" w:lineRule="auto"/>
    </w:pPr>
    <w:rPr>
      <w:rFonts w:eastAsia="Times New Roman"/>
      <w:lang w:val="en-AU" w:eastAsia="en-AU"/>
    </w:rPr>
  </w:style>
  <w:style w:type="character" w:customStyle="1" w:styleId="HeaderChar">
    <w:name w:val="Header Char"/>
    <w:basedOn w:val="DefaultParagraphFont"/>
    <w:link w:val="Header"/>
    <w:uiPriority w:val="99"/>
    <w:locked/>
    <w:rsid w:val="00B63D7E"/>
    <w:rPr>
      <w:rFonts w:eastAsia="Times New Roman" w:cs="Times New Roman"/>
      <w:sz w:val="22"/>
      <w:szCs w:val="22"/>
      <w:lang w:val="en-AU" w:eastAsia="en-AU"/>
    </w:rPr>
  </w:style>
  <w:style w:type="character" w:customStyle="1" w:styleId="litera1">
    <w:name w:val="litera1"/>
    <w:basedOn w:val="DefaultParagraphFont"/>
    <w:uiPriority w:val="99"/>
    <w:rsid w:val="00B63D7E"/>
    <w:rPr>
      <w:rFonts w:cs="Times New Roman"/>
      <w:b/>
      <w:bCs/>
      <w:color w:val="000000"/>
    </w:rPr>
  </w:style>
  <w:style w:type="character" w:customStyle="1" w:styleId="tabel1">
    <w:name w:val="tabel1"/>
    <w:basedOn w:val="DefaultParagraphFont"/>
    <w:uiPriority w:val="99"/>
    <w:rsid w:val="00B63D7E"/>
    <w:rPr>
      <w:rFonts w:ascii="Courier New" w:hAnsi="Courier New" w:cs="Courier New"/>
      <w:color w:val="000000"/>
      <w:sz w:val="20"/>
      <w:szCs w:val="20"/>
    </w:rPr>
  </w:style>
  <w:style w:type="character" w:customStyle="1" w:styleId="nota1">
    <w:name w:val="nota1"/>
    <w:basedOn w:val="DefaultParagraphFont"/>
    <w:uiPriority w:val="99"/>
    <w:rsid w:val="00B63D7E"/>
    <w:rPr>
      <w:rFonts w:cs="Times New Roman"/>
      <w:b/>
      <w:bCs/>
      <w:color w:val="000000"/>
    </w:rPr>
  </w:style>
  <w:style w:type="paragraph" w:customStyle="1" w:styleId="PreformatatHTML1">
    <w:name w:val="Preformatat HTML1"/>
    <w:basedOn w:val="Normal"/>
    <w:uiPriority w:val="99"/>
    <w:rsid w:val="00B63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val="ro-RO" w:eastAsia="ar-SA"/>
    </w:rPr>
  </w:style>
  <w:style w:type="paragraph" w:styleId="Footer">
    <w:name w:val="footer"/>
    <w:basedOn w:val="Normal"/>
    <w:link w:val="FooterChar"/>
    <w:uiPriority w:val="99"/>
    <w:rsid w:val="00686B27"/>
    <w:pPr>
      <w:tabs>
        <w:tab w:val="center" w:pos="4680"/>
        <w:tab w:val="right" w:pos="9360"/>
      </w:tabs>
    </w:pPr>
  </w:style>
  <w:style w:type="character" w:customStyle="1" w:styleId="FooterChar">
    <w:name w:val="Footer Char"/>
    <w:basedOn w:val="DefaultParagraphFont"/>
    <w:link w:val="Footer"/>
    <w:uiPriority w:val="99"/>
    <w:locked/>
    <w:rsid w:val="00686B27"/>
    <w:rPr>
      <w:rFonts w:cs="Times New Roman"/>
      <w:sz w:val="22"/>
      <w:szCs w:val="22"/>
    </w:rPr>
  </w:style>
  <w:style w:type="paragraph" w:styleId="NormalWeb">
    <w:name w:val="Normal (Web)"/>
    <w:basedOn w:val="Normal"/>
    <w:uiPriority w:val="99"/>
    <w:rsid w:val="00495BA4"/>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rsid w:val="002F3205"/>
    <w:rPr>
      <w:rFonts w:cs="Times New Roman"/>
      <w:color w:val="0000FF"/>
      <w:u w:val="single"/>
    </w:rPr>
  </w:style>
  <w:style w:type="paragraph" w:styleId="BodyText2">
    <w:name w:val="Body Text 2"/>
    <w:basedOn w:val="Normal"/>
    <w:link w:val="BodyText2Char"/>
    <w:uiPriority w:val="99"/>
    <w:rsid w:val="00E14882"/>
    <w:pPr>
      <w:spacing w:after="120" w:line="480" w:lineRule="auto"/>
    </w:pPr>
  </w:style>
  <w:style w:type="character" w:customStyle="1" w:styleId="BodyText2Char">
    <w:name w:val="Body Text 2 Char"/>
    <w:basedOn w:val="DefaultParagraphFont"/>
    <w:link w:val="BodyText2"/>
    <w:uiPriority w:val="99"/>
    <w:semiHidden/>
    <w:locked/>
    <w:rsid w:val="00B76B8B"/>
    <w:rPr>
      <w:rFonts w:cs="Times New Roman"/>
    </w:rPr>
  </w:style>
  <w:style w:type="character" w:customStyle="1" w:styleId="punct1">
    <w:name w:val="punct1"/>
    <w:basedOn w:val="DefaultParagraphFont"/>
    <w:uiPriority w:val="99"/>
    <w:rsid w:val="00AE5FDB"/>
    <w:rPr>
      <w:rFonts w:cs="Times New Roman"/>
      <w:b/>
      <w:bCs/>
      <w:color w:val="000000"/>
    </w:rPr>
  </w:style>
  <w:style w:type="character" w:customStyle="1" w:styleId="labeldatatext">
    <w:name w:val="labeldatatext"/>
    <w:basedOn w:val="DefaultParagraphFont"/>
    <w:uiPriority w:val="99"/>
    <w:rsid w:val="00957A71"/>
    <w:rPr>
      <w:rFonts w:cs="Times New Roman"/>
    </w:rPr>
  </w:style>
</w:styles>
</file>

<file path=word/webSettings.xml><?xml version="1.0" encoding="utf-8"?>
<w:webSettings xmlns:r="http://schemas.openxmlformats.org/officeDocument/2006/relationships" xmlns:w="http://schemas.openxmlformats.org/wordprocessingml/2006/main">
  <w:divs>
    <w:div w:id="513767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rasovcity.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284</TotalTime>
  <Pages>5</Pages>
  <Words>1774</Words>
  <Characters>10116</Characters>
  <Application>Microsoft Office Outlook</Application>
  <DocSecurity>0</DocSecurity>
  <Lines>0</Lines>
  <Paragraphs>0</Paragraphs>
  <ScaleCrop>false</ScaleCrop>
  <Company>Primaria Brasov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DUDU</dc:creator>
  <cp:keywords/>
  <dc:description/>
  <cp:lastModifiedBy>Adina Corsatea</cp:lastModifiedBy>
  <cp:revision>120</cp:revision>
  <cp:lastPrinted>2015-09-02T06:16:00Z</cp:lastPrinted>
  <dcterms:created xsi:type="dcterms:W3CDTF">2015-06-02T07:40:00Z</dcterms:created>
  <dcterms:modified xsi:type="dcterms:W3CDTF">2015-09-03T10:10:00Z</dcterms:modified>
</cp:coreProperties>
</file>